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96CDB" w14:textId="77777777" w:rsidR="009B23BF" w:rsidRPr="002F00E2" w:rsidRDefault="009B23BF" w:rsidP="009B23BF">
      <w:pPr>
        <w:shd w:val="clear" w:color="auto" w:fill="FFFFFF"/>
        <w:jc w:val="right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 xml:space="preserve">                 Załącznik nr </w:t>
      </w:r>
      <w:r w:rsidR="00F169EA" w:rsidRPr="002F00E2">
        <w:rPr>
          <w:rFonts w:ascii="Times New Roman" w:hAnsi="Times New Roman" w:cs="Times New Roman"/>
        </w:rPr>
        <w:t>8</w:t>
      </w:r>
      <w:r w:rsidRPr="002F00E2">
        <w:rPr>
          <w:rFonts w:ascii="Times New Roman" w:hAnsi="Times New Roman" w:cs="Times New Roman"/>
        </w:rPr>
        <w:t xml:space="preserve"> do SWZ</w:t>
      </w:r>
    </w:p>
    <w:p w14:paraId="64C1DB7B" w14:textId="77777777" w:rsidR="00B4571F" w:rsidRPr="002F00E2" w:rsidRDefault="00B4571F" w:rsidP="009B23BF">
      <w:pPr>
        <w:shd w:val="clear" w:color="auto" w:fill="FFFFFF"/>
        <w:jc w:val="right"/>
        <w:rPr>
          <w:rFonts w:ascii="Times New Roman" w:hAnsi="Times New Roman" w:cs="Times New Roman"/>
        </w:rPr>
      </w:pPr>
    </w:p>
    <w:p w14:paraId="7C0DFA49" w14:textId="48549446" w:rsidR="00CE718C" w:rsidRPr="002F00E2" w:rsidRDefault="009F4CF1" w:rsidP="00CE718C">
      <w:pPr>
        <w:spacing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UMOWA NR 251.1/2026</w:t>
      </w:r>
      <w:r w:rsidR="002F00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F6AA081" w14:textId="1025601B" w:rsidR="00CE718C" w:rsidRPr="002F00E2" w:rsidRDefault="00CE718C" w:rsidP="002A5B44">
      <w:pPr>
        <w:spacing w:after="120"/>
        <w:jc w:val="both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>W dniu ....................roku w Wąbrzeźnie pomiędzy  Zarządem Dróg Powiatowych  w Wąbrzeźnie</w:t>
      </w:r>
      <w:r w:rsidRPr="002F00E2">
        <w:rPr>
          <w:rFonts w:ascii="Times New Roman" w:hAnsi="Times New Roman" w:cs="Times New Roman"/>
          <w:b/>
        </w:rPr>
        <w:t xml:space="preserve"> </w:t>
      </w:r>
      <w:r w:rsidRPr="002F00E2">
        <w:rPr>
          <w:rFonts w:ascii="Times New Roman" w:hAnsi="Times New Roman" w:cs="Times New Roman"/>
        </w:rPr>
        <w:t>ul.</w:t>
      </w:r>
      <w:r w:rsidR="00B03D9E" w:rsidRPr="002F00E2">
        <w:rPr>
          <w:rFonts w:ascii="Times New Roman" w:hAnsi="Times New Roman" w:cs="Times New Roman"/>
        </w:rPr>
        <w:t> </w:t>
      </w:r>
      <w:r w:rsidRPr="002F00E2">
        <w:rPr>
          <w:rFonts w:ascii="Times New Roman" w:hAnsi="Times New Roman" w:cs="Times New Roman"/>
        </w:rPr>
        <w:t>1</w:t>
      </w:r>
      <w:r w:rsidR="00B03D9E" w:rsidRPr="002F00E2">
        <w:rPr>
          <w:rFonts w:ascii="Times New Roman" w:hAnsi="Times New Roman" w:cs="Times New Roman"/>
        </w:rPr>
        <w:t> </w:t>
      </w:r>
      <w:r w:rsidRPr="002F00E2">
        <w:rPr>
          <w:rFonts w:ascii="Times New Roman" w:hAnsi="Times New Roman" w:cs="Times New Roman"/>
        </w:rPr>
        <w:t xml:space="preserve">Maja 61 zwanym dalej </w:t>
      </w:r>
      <w:r w:rsidRPr="002F00E2">
        <w:rPr>
          <w:rFonts w:ascii="Times New Roman" w:hAnsi="Times New Roman" w:cs="Times New Roman"/>
          <w:b/>
        </w:rPr>
        <w:t xml:space="preserve">Zamawiającym, </w:t>
      </w:r>
      <w:r w:rsidRPr="002F00E2">
        <w:rPr>
          <w:rFonts w:ascii="Times New Roman" w:hAnsi="Times New Roman" w:cs="Times New Roman"/>
        </w:rPr>
        <w:t>reprezentowanym przez:</w:t>
      </w:r>
    </w:p>
    <w:p w14:paraId="11122B23" w14:textId="77777777" w:rsidR="00A85950" w:rsidRPr="002F00E2" w:rsidRDefault="00CE718C" w:rsidP="00A85950">
      <w:pPr>
        <w:spacing w:after="120" w:line="120" w:lineRule="atLeast"/>
        <w:rPr>
          <w:rFonts w:ascii="Times New Roman" w:hAnsi="Times New Roman" w:cs="Times New Roman"/>
          <w:b/>
          <w:i/>
        </w:rPr>
      </w:pPr>
      <w:r w:rsidRPr="002F00E2">
        <w:rPr>
          <w:rFonts w:ascii="Times New Roman" w:hAnsi="Times New Roman" w:cs="Times New Roman"/>
          <w:b/>
          <w:i/>
        </w:rPr>
        <w:t xml:space="preserve">1. </w:t>
      </w:r>
      <w:r w:rsidR="00A85950" w:rsidRPr="002F00E2">
        <w:rPr>
          <w:rFonts w:ascii="Times New Roman" w:hAnsi="Times New Roman" w:cs="Times New Roman"/>
          <w:b/>
          <w:i/>
        </w:rPr>
        <w:t>Radosław Kardaś – p. o. Kierownika ZDP Wąbrzeźno</w:t>
      </w:r>
    </w:p>
    <w:p w14:paraId="1D2B5C18" w14:textId="77777777" w:rsidR="00CE718C" w:rsidRPr="002F00E2" w:rsidRDefault="00CE718C" w:rsidP="002A5B44">
      <w:pPr>
        <w:spacing w:after="120" w:line="120" w:lineRule="atLeast"/>
        <w:jc w:val="both"/>
        <w:rPr>
          <w:rFonts w:ascii="Times New Roman" w:hAnsi="Times New Roman" w:cs="Times New Roman"/>
          <w:bCs/>
          <w:iCs/>
        </w:rPr>
      </w:pPr>
      <w:r w:rsidRPr="002F00E2">
        <w:rPr>
          <w:rFonts w:ascii="Times New Roman" w:hAnsi="Times New Roman" w:cs="Times New Roman"/>
          <w:bCs/>
          <w:iCs/>
        </w:rPr>
        <w:t>a  ..............................................................................................................................................</w:t>
      </w:r>
    </w:p>
    <w:p w14:paraId="2378C921" w14:textId="77777777" w:rsidR="00CE718C" w:rsidRPr="002F00E2" w:rsidRDefault="00CE718C" w:rsidP="002A5B44">
      <w:pPr>
        <w:tabs>
          <w:tab w:val="left" w:pos="3367"/>
        </w:tabs>
        <w:spacing w:after="120" w:line="120" w:lineRule="atLeast"/>
        <w:jc w:val="both"/>
        <w:outlineLvl w:val="0"/>
        <w:rPr>
          <w:rFonts w:ascii="Times New Roman" w:hAnsi="Times New Roman" w:cs="Times New Roman"/>
          <w:bCs/>
          <w:iCs/>
        </w:rPr>
      </w:pPr>
      <w:r w:rsidRPr="002F00E2">
        <w:rPr>
          <w:rFonts w:ascii="Times New Roman" w:hAnsi="Times New Roman" w:cs="Times New Roman"/>
          <w:bCs/>
          <w:iCs/>
        </w:rPr>
        <w:t>..................................................................................................................................................</w:t>
      </w:r>
    </w:p>
    <w:p w14:paraId="6BC8CA9B" w14:textId="77777777" w:rsidR="00CE718C" w:rsidRPr="002F00E2" w:rsidRDefault="00CE718C" w:rsidP="002A5B44">
      <w:pPr>
        <w:spacing w:after="120" w:line="120" w:lineRule="atLeast"/>
        <w:jc w:val="both"/>
        <w:outlineLvl w:val="0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 xml:space="preserve"> reprezentowanym przez:</w:t>
      </w:r>
    </w:p>
    <w:p w14:paraId="1111916D" w14:textId="77777777" w:rsidR="00CE718C" w:rsidRPr="002F00E2" w:rsidRDefault="00CE718C" w:rsidP="002A5B44">
      <w:pPr>
        <w:spacing w:after="120" w:line="120" w:lineRule="atLeast"/>
        <w:jc w:val="both"/>
        <w:rPr>
          <w:rFonts w:ascii="Times New Roman" w:hAnsi="Times New Roman" w:cs="Times New Roman"/>
          <w:bCs/>
          <w:iCs/>
        </w:rPr>
      </w:pPr>
      <w:r w:rsidRPr="002F00E2">
        <w:rPr>
          <w:rFonts w:ascii="Times New Roman" w:hAnsi="Times New Roman" w:cs="Times New Roman"/>
          <w:bCs/>
          <w:iCs/>
        </w:rPr>
        <w:t>1  .............................................................             .................................................................</w:t>
      </w:r>
    </w:p>
    <w:p w14:paraId="513FCEC8" w14:textId="383A4990" w:rsidR="00CE718C" w:rsidRPr="002F00E2" w:rsidRDefault="00CE718C" w:rsidP="00B03D9E">
      <w:pPr>
        <w:spacing w:line="120" w:lineRule="atLeast"/>
        <w:jc w:val="both"/>
        <w:rPr>
          <w:rFonts w:ascii="Times New Roman" w:hAnsi="Times New Roman" w:cs="Times New Roman"/>
          <w:b/>
        </w:rPr>
      </w:pPr>
      <w:r w:rsidRPr="002F00E2">
        <w:rPr>
          <w:rFonts w:ascii="Times New Roman" w:hAnsi="Times New Roman" w:cs="Times New Roman"/>
        </w:rPr>
        <w:t>na podstawie wyboru Wykonawcy dokonanego w postępowaniu  przetargowym o przyznanie zamówienia publicznego, została zawarta umowa o następującej treści:</w:t>
      </w:r>
    </w:p>
    <w:p w14:paraId="17ECAE0B" w14:textId="00EB4B36" w:rsidR="00CE718C" w:rsidRPr="002F00E2" w:rsidRDefault="00CE718C" w:rsidP="00B457EB">
      <w:pPr>
        <w:tabs>
          <w:tab w:val="left" w:pos="4820"/>
        </w:tabs>
        <w:spacing w:before="240" w:line="240" w:lineRule="auto"/>
        <w:jc w:val="center"/>
        <w:rPr>
          <w:rFonts w:ascii="Times New Roman" w:hAnsi="Times New Roman" w:cs="Times New Roman"/>
          <w:b/>
        </w:rPr>
      </w:pPr>
      <w:r w:rsidRPr="002F00E2">
        <w:rPr>
          <w:rFonts w:ascii="Times New Roman" w:hAnsi="Times New Roman" w:cs="Times New Roman"/>
          <w:b/>
        </w:rPr>
        <w:sym w:font="Times New Roman" w:char="00A7"/>
      </w:r>
      <w:r w:rsidR="00B457EB">
        <w:rPr>
          <w:rFonts w:ascii="Times New Roman" w:hAnsi="Times New Roman" w:cs="Times New Roman"/>
          <w:b/>
        </w:rPr>
        <w:t xml:space="preserve"> </w:t>
      </w:r>
      <w:r w:rsidRPr="002F00E2">
        <w:rPr>
          <w:rFonts w:ascii="Times New Roman" w:hAnsi="Times New Roman" w:cs="Times New Roman"/>
          <w:b/>
        </w:rPr>
        <w:t>1.</w:t>
      </w:r>
    </w:p>
    <w:p w14:paraId="6DDD983C" w14:textId="5315A3D9" w:rsidR="00CE718C" w:rsidRPr="002F00E2" w:rsidRDefault="00CE718C" w:rsidP="00B03D9E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>1.Podstawę zawarcia umowy stanowi</w:t>
      </w:r>
      <w:r w:rsidRPr="002F00E2">
        <w:rPr>
          <w:rFonts w:ascii="Times New Roman" w:hAnsi="Times New Roman" w:cs="Times New Roman"/>
          <w:b/>
          <w:i/>
        </w:rPr>
        <w:t xml:space="preserve"> </w:t>
      </w:r>
      <w:r w:rsidRPr="002F00E2">
        <w:rPr>
          <w:rFonts w:ascii="Times New Roman" w:hAnsi="Times New Roman" w:cs="Times New Roman"/>
          <w:iCs/>
        </w:rPr>
        <w:t>oferta przetargowa z dnia</w:t>
      </w:r>
      <w:r w:rsidRPr="002F00E2">
        <w:rPr>
          <w:rFonts w:ascii="Times New Roman" w:hAnsi="Times New Roman" w:cs="Times New Roman"/>
          <w:i/>
        </w:rPr>
        <w:t xml:space="preserve"> ..................................</w:t>
      </w:r>
    </w:p>
    <w:p w14:paraId="6926377F" w14:textId="77777777" w:rsidR="00CE718C" w:rsidRPr="002F00E2" w:rsidRDefault="00CE718C" w:rsidP="00CE718C">
      <w:pPr>
        <w:spacing w:line="120" w:lineRule="atLeast"/>
        <w:rPr>
          <w:rFonts w:ascii="Times New Roman" w:hAnsi="Times New Roman" w:cs="Times New Roman"/>
          <w:b/>
          <w:i/>
        </w:rPr>
      </w:pPr>
      <w:r w:rsidRPr="002F00E2">
        <w:rPr>
          <w:rFonts w:ascii="Times New Roman" w:hAnsi="Times New Roman" w:cs="Times New Roman"/>
        </w:rPr>
        <w:t xml:space="preserve">2.Wykonawca zobowiązuje się do wykonania następujących robót: </w:t>
      </w:r>
    </w:p>
    <w:p w14:paraId="7A2BED28" w14:textId="6D6EDF50" w:rsidR="00CE718C" w:rsidRPr="002F00E2" w:rsidRDefault="00CE718C" w:rsidP="00CE718C">
      <w:pPr>
        <w:spacing w:line="120" w:lineRule="atLeast"/>
        <w:rPr>
          <w:rFonts w:ascii="Times New Roman" w:hAnsi="Times New Roman" w:cs="Times New Roman"/>
          <w:b/>
        </w:rPr>
      </w:pPr>
      <w:r w:rsidRPr="002F00E2">
        <w:rPr>
          <w:rFonts w:ascii="Times New Roman" w:hAnsi="Times New Roman" w:cs="Times New Roman"/>
          <w:bCs/>
        </w:rPr>
        <w:t>remont cząstkowy nawierzchni bitumicznych emulsją asfaltową i grysami na drogach powiatowych o</w:t>
      </w:r>
      <w:r w:rsidR="00B03D9E" w:rsidRPr="002F00E2">
        <w:rPr>
          <w:rFonts w:ascii="Times New Roman" w:hAnsi="Times New Roman" w:cs="Times New Roman"/>
          <w:bCs/>
        </w:rPr>
        <w:t> </w:t>
      </w:r>
      <w:r w:rsidRPr="002F00E2">
        <w:rPr>
          <w:rFonts w:ascii="Times New Roman" w:hAnsi="Times New Roman" w:cs="Times New Roman"/>
          <w:bCs/>
        </w:rPr>
        <w:t>łącznej powierzchni</w:t>
      </w:r>
      <w:r w:rsidRPr="002F00E2">
        <w:rPr>
          <w:rFonts w:ascii="Times New Roman" w:hAnsi="Times New Roman" w:cs="Times New Roman"/>
          <w:b/>
          <w:bCs/>
        </w:rPr>
        <w:t xml:space="preserve"> </w:t>
      </w:r>
      <w:r w:rsidRPr="002F00E2">
        <w:rPr>
          <w:rFonts w:ascii="Times New Roman" w:hAnsi="Times New Roman" w:cs="Times New Roman"/>
          <w:b/>
        </w:rPr>
        <w:t xml:space="preserve">około </w:t>
      </w:r>
      <w:r w:rsidR="009F1668" w:rsidRPr="002F00E2">
        <w:rPr>
          <w:rFonts w:ascii="Times New Roman" w:hAnsi="Times New Roman" w:cs="Times New Roman"/>
          <w:b/>
        </w:rPr>
        <w:t>7</w:t>
      </w:r>
      <w:r w:rsidRPr="002F00E2">
        <w:rPr>
          <w:rFonts w:ascii="Times New Roman" w:hAnsi="Times New Roman" w:cs="Times New Roman"/>
          <w:b/>
        </w:rPr>
        <w:t xml:space="preserve"> 500 m² </w:t>
      </w:r>
    </w:p>
    <w:p w14:paraId="5D9857E9" w14:textId="724FC284" w:rsidR="00EE13F3" w:rsidRPr="002F00E2" w:rsidRDefault="00EE13F3" w:rsidP="00EE13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 xml:space="preserve">Terminy wykonania zamówienie </w:t>
      </w:r>
      <w:r w:rsidR="002F00E2">
        <w:rPr>
          <w:rFonts w:ascii="Times New Roman" w:hAnsi="Times New Roman" w:cs="Times New Roman"/>
        </w:rPr>
        <w:t>o</w:t>
      </w:r>
      <w:r w:rsidRPr="002F00E2">
        <w:rPr>
          <w:rFonts w:ascii="Times New Roman" w:hAnsi="Times New Roman" w:cs="Times New Roman"/>
        </w:rPr>
        <w:t>bydwu  części :</w:t>
      </w:r>
    </w:p>
    <w:p w14:paraId="38716734" w14:textId="2ACB7ECD" w:rsidR="00EE13F3" w:rsidRPr="002F00E2" w:rsidRDefault="00EE13F3" w:rsidP="00EE13F3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2F00E2">
        <w:rPr>
          <w:rFonts w:ascii="Times New Roman" w:hAnsi="Times New Roman" w:cs="Times New Roman"/>
          <w:b/>
          <w:bCs/>
        </w:rPr>
        <w:t xml:space="preserve">A  – usunięcie ubytków po okresie zimowym </w:t>
      </w:r>
    </w:p>
    <w:p w14:paraId="7190FC65" w14:textId="1E16E7DF" w:rsidR="00EE13F3" w:rsidRPr="002F00E2" w:rsidRDefault="00EE13F3" w:rsidP="00B03D9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</w:rPr>
      </w:pPr>
      <w:r w:rsidRPr="002F00E2">
        <w:rPr>
          <w:rFonts w:ascii="Times New Roman" w:hAnsi="Times New Roman" w:cs="Times New Roman"/>
          <w:bCs/>
        </w:rPr>
        <w:t>rozpoczęcie remontów od dnia zawarcia  umowy do 01.06.202</w:t>
      </w:r>
      <w:r w:rsidR="00B03D9E" w:rsidRPr="002F00E2">
        <w:rPr>
          <w:rFonts w:ascii="Times New Roman" w:hAnsi="Times New Roman" w:cs="Times New Roman"/>
          <w:bCs/>
        </w:rPr>
        <w:t>6</w:t>
      </w:r>
      <w:r w:rsidRPr="002F00E2">
        <w:rPr>
          <w:rFonts w:ascii="Times New Roman" w:hAnsi="Times New Roman" w:cs="Times New Roman"/>
          <w:bCs/>
        </w:rPr>
        <w:t xml:space="preserve"> r.  </w:t>
      </w:r>
    </w:p>
    <w:p w14:paraId="622FABF8" w14:textId="08AE9DDE" w:rsidR="00EE13F3" w:rsidRPr="002F00E2" w:rsidRDefault="00EE13F3" w:rsidP="00EE13F3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2F00E2">
        <w:rPr>
          <w:rFonts w:ascii="Times New Roman" w:hAnsi="Times New Roman" w:cs="Times New Roman"/>
          <w:b/>
        </w:rPr>
        <w:t xml:space="preserve">B  – </w:t>
      </w:r>
      <w:r w:rsidRPr="002F00E2">
        <w:rPr>
          <w:rFonts w:ascii="Times New Roman" w:hAnsi="Times New Roman" w:cs="Times New Roman"/>
          <w:b/>
          <w:bCs/>
        </w:rPr>
        <w:t xml:space="preserve">usunięcie nowo powstałych ubytków po zakończeniu części A  </w:t>
      </w:r>
    </w:p>
    <w:p w14:paraId="59E53DE8" w14:textId="647FDFDF" w:rsidR="00EE13F3" w:rsidRPr="002F00E2" w:rsidRDefault="00EE13F3" w:rsidP="00B03D9E">
      <w:pPr>
        <w:spacing w:after="0" w:line="360" w:lineRule="auto"/>
        <w:ind w:firstLine="708"/>
        <w:rPr>
          <w:rFonts w:ascii="Times New Roman" w:hAnsi="Times New Roman" w:cs="Times New Roman"/>
          <w:i/>
        </w:rPr>
      </w:pPr>
      <w:r w:rsidRPr="002F00E2">
        <w:rPr>
          <w:rFonts w:ascii="Times New Roman" w:hAnsi="Times New Roman" w:cs="Times New Roman"/>
        </w:rPr>
        <w:t>rozpoczęcie remontów od dnia 01.08.202</w:t>
      </w:r>
      <w:r w:rsidR="00B03D9E" w:rsidRPr="002F00E2">
        <w:rPr>
          <w:rFonts w:ascii="Times New Roman" w:hAnsi="Times New Roman" w:cs="Times New Roman"/>
        </w:rPr>
        <w:t>6</w:t>
      </w:r>
      <w:r w:rsidRPr="002F00E2">
        <w:rPr>
          <w:rFonts w:ascii="Times New Roman" w:hAnsi="Times New Roman" w:cs="Times New Roman"/>
        </w:rPr>
        <w:t xml:space="preserve"> r. do dnia 1</w:t>
      </w:r>
      <w:r w:rsidR="009F1668" w:rsidRPr="002F00E2">
        <w:rPr>
          <w:rFonts w:ascii="Times New Roman" w:hAnsi="Times New Roman" w:cs="Times New Roman"/>
        </w:rPr>
        <w:t>5</w:t>
      </w:r>
      <w:r w:rsidRPr="002F00E2">
        <w:rPr>
          <w:rFonts w:ascii="Times New Roman" w:hAnsi="Times New Roman" w:cs="Times New Roman"/>
        </w:rPr>
        <w:t>.10.202</w:t>
      </w:r>
      <w:r w:rsidR="00B03D9E" w:rsidRPr="002F00E2">
        <w:rPr>
          <w:rFonts w:ascii="Times New Roman" w:hAnsi="Times New Roman" w:cs="Times New Roman"/>
        </w:rPr>
        <w:t>6</w:t>
      </w:r>
      <w:r w:rsidRPr="002F00E2">
        <w:rPr>
          <w:rFonts w:ascii="Times New Roman" w:hAnsi="Times New Roman" w:cs="Times New Roman"/>
        </w:rPr>
        <w:t xml:space="preserve"> r.</w:t>
      </w:r>
      <w:r w:rsidRPr="002F00E2">
        <w:rPr>
          <w:rFonts w:ascii="Times New Roman" w:hAnsi="Times New Roman" w:cs="Times New Roman"/>
          <w:i/>
        </w:rPr>
        <w:t xml:space="preserve">                 </w:t>
      </w:r>
    </w:p>
    <w:p w14:paraId="7710AE43" w14:textId="27382124" w:rsidR="00B457EB" w:rsidRPr="002F00E2" w:rsidRDefault="00B457EB" w:rsidP="00B457EB">
      <w:pPr>
        <w:tabs>
          <w:tab w:val="left" w:pos="4820"/>
        </w:tabs>
        <w:spacing w:before="240" w:line="240" w:lineRule="auto"/>
        <w:jc w:val="center"/>
        <w:rPr>
          <w:rFonts w:ascii="Times New Roman" w:hAnsi="Times New Roman" w:cs="Times New Roman"/>
          <w:b/>
        </w:rPr>
      </w:pPr>
      <w:r w:rsidRPr="002F00E2">
        <w:rPr>
          <w:rFonts w:ascii="Times New Roman" w:hAnsi="Times New Roman" w:cs="Times New Roman"/>
          <w:b/>
        </w:rPr>
        <w:sym w:font="Times New Roman" w:char="00A7"/>
      </w:r>
      <w:r w:rsidRPr="002F00E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2</w:t>
      </w:r>
      <w:r w:rsidRPr="002F00E2">
        <w:rPr>
          <w:rFonts w:ascii="Times New Roman" w:hAnsi="Times New Roman" w:cs="Times New Roman"/>
          <w:b/>
        </w:rPr>
        <w:t>.</w:t>
      </w:r>
    </w:p>
    <w:p w14:paraId="048EEF5E" w14:textId="52A24CBC" w:rsidR="00CE718C" w:rsidRPr="002F00E2" w:rsidRDefault="00CE718C" w:rsidP="00CE718C">
      <w:pPr>
        <w:spacing w:line="120" w:lineRule="atLeast"/>
        <w:jc w:val="both"/>
        <w:rPr>
          <w:rFonts w:ascii="Times New Roman" w:hAnsi="Times New Roman" w:cs="Times New Roman"/>
          <w:b/>
        </w:rPr>
      </w:pPr>
      <w:r w:rsidRPr="002F00E2">
        <w:rPr>
          <w:rFonts w:ascii="Times New Roman" w:hAnsi="Times New Roman" w:cs="Times New Roman"/>
        </w:rPr>
        <w:t>Zamawiający zobowiązuje się zapłacić cenę umowną w wysokości .......................</w:t>
      </w:r>
      <w:r w:rsidRPr="002F00E2">
        <w:rPr>
          <w:rFonts w:ascii="Times New Roman" w:hAnsi="Times New Roman" w:cs="Times New Roman"/>
          <w:b/>
        </w:rPr>
        <w:t xml:space="preserve">zł +VAT 23% </w:t>
      </w:r>
    </w:p>
    <w:p w14:paraId="7A818CD0" w14:textId="77777777" w:rsidR="00CE718C" w:rsidRPr="002F00E2" w:rsidRDefault="00CE718C" w:rsidP="00CE718C">
      <w:pPr>
        <w:spacing w:line="120" w:lineRule="atLeast"/>
        <w:jc w:val="both"/>
        <w:rPr>
          <w:rFonts w:ascii="Times New Roman" w:hAnsi="Times New Roman" w:cs="Times New Roman"/>
          <w:b/>
        </w:rPr>
      </w:pPr>
      <w:r w:rsidRPr="002F00E2">
        <w:rPr>
          <w:rFonts w:ascii="Times New Roman" w:hAnsi="Times New Roman" w:cs="Times New Roman"/>
          <w:b/>
          <w:i/>
        </w:rPr>
        <w:t>słownie: .......................................................................................................</w:t>
      </w:r>
      <w:r w:rsidRPr="002F00E2">
        <w:rPr>
          <w:rFonts w:ascii="Times New Roman" w:hAnsi="Times New Roman" w:cs="Times New Roman"/>
          <w:b/>
        </w:rPr>
        <w:t xml:space="preserve"> złotych  + VAT 23%</w:t>
      </w:r>
    </w:p>
    <w:p w14:paraId="5703F315" w14:textId="0A4492CF" w:rsidR="00CE718C" w:rsidRPr="00B457EB" w:rsidRDefault="00CE718C" w:rsidP="004E0CA3">
      <w:pPr>
        <w:pStyle w:val="Akapitzlist"/>
        <w:numPr>
          <w:ilvl w:val="0"/>
          <w:numId w:val="7"/>
        </w:numPr>
        <w:spacing w:after="120" w:line="120" w:lineRule="atLeast"/>
        <w:ind w:left="284" w:hanging="284"/>
        <w:jc w:val="both"/>
        <w:rPr>
          <w:rFonts w:ascii="Times New Roman" w:hAnsi="Times New Roman" w:cs="Times New Roman"/>
        </w:rPr>
      </w:pPr>
      <w:r w:rsidRPr="00B457EB">
        <w:rPr>
          <w:rFonts w:ascii="Times New Roman" w:hAnsi="Times New Roman" w:cs="Times New Roman"/>
        </w:rPr>
        <w:t xml:space="preserve">Należności będą regulowane z konta Zamawiającego – </w:t>
      </w:r>
      <w:r w:rsidRPr="00B457EB">
        <w:rPr>
          <w:rFonts w:ascii="Times New Roman" w:hAnsi="Times New Roman" w:cs="Times New Roman"/>
          <w:iCs/>
        </w:rPr>
        <w:t>Zarząd Dróg Powiatowych w</w:t>
      </w:r>
      <w:r w:rsidR="00B457EB">
        <w:rPr>
          <w:rFonts w:ascii="Times New Roman" w:hAnsi="Times New Roman" w:cs="Times New Roman"/>
          <w:iCs/>
        </w:rPr>
        <w:t> </w:t>
      </w:r>
      <w:r w:rsidRPr="00B457EB">
        <w:rPr>
          <w:rFonts w:ascii="Times New Roman" w:hAnsi="Times New Roman" w:cs="Times New Roman"/>
          <w:iCs/>
        </w:rPr>
        <w:t>Wąbrzeźnie</w:t>
      </w:r>
      <w:r w:rsidRPr="00B457EB">
        <w:rPr>
          <w:rFonts w:ascii="Times New Roman" w:hAnsi="Times New Roman" w:cs="Times New Roman"/>
        </w:rPr>
        <w:t xml:space="preserve"> </w:t>
      </w:r>
      <w:r w:rsidR="00730778" w:rsidRPr="00B457EB">
        <w:rPr>
          <w:rFonts w:ascii="Times New Roman" w:hAnsi="Times New Roman" w:cs="Times New Roman"/>
        </w:rPr>
        <w:t>VELO</w:t>
      </w:r>
      <w:r w:rsidRPr="00B457EB">
        <w:rPr>
          <w:rFonts w:ascii="Times New Roman" w:hAnsi="Times New Roman" w:cs="Times New Roman"/>
        </w:rPr>
        <w:t xml:space="preserve"> BANK SA nr 73 1560 0013 2459 3102 0000 0001  </w:t>
      </w:r>
    </w:p>
    <w:p w14:paraId="4D915FA5" w14:textId="77777777" w:rsidR="00CE718C" w:rsidRPr="002F00E2" w:rsidRDefault="00CE718C" w:rsidP="002A5B44">
      <w:pPr>
        <w:spacing w:after="120" w:line="120" w:lineRule="atLeast"/>
        <w:jc w:val="both"/>
        <w:rPr>
          <w:rFonts w:ascii="Times New Roman" w:hAnsi="Times New Roman" w:cs="Times New Roman"/>
          <w:b/>
          <w:iCs/>
        </w:rPr>
      </w:pPr>
      <w:r w:rsidRPr="002F00E2">
        <w:rPr>
          <w:rFonts w:ascii="Times New Roman" w:hAnsi="Times New Roman" w:cs="Times New Roman"/>
        </w:rPr>
        <w:t xml:space="preserve">na konto Wykonawcy </w:t>
      </w:r>
      <w:r w:rsidRPr="002F00E2">
        <w:rPr>
          <w:rFonts w:ascii="Times New Roman" w:hAnsi="Times New Roman" w:cs="Times New Roman"/>
          <w:iCs/>
        </w:rPr>
        <w:t>..................................................................................................................</w:t>
      </w:r>
    </w:p>
    <w:p w14:paraId="5D0F0FD0" w14:textId="1A75FDBB" w:rsidR="00CE718C" w:rsidRPr="002F00E2" w:rsidRDefault="00CE718C" w:rsidP="002A5B44">
      <w:pPr>
        <w:spacing w:after="120" w:line="120" w:lineRule="atLeast"/>
        <w:jc w:val="both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>w terminie .</w:t>
      </w:r>
      <w:r w:rsidR="00B457EB">
        <w:rPr>
          <w:rFonts w:ascii="Times New Roman" w:hAnsi="Times New Roman" w:cs="Times New Roman"/>
        </w:rPr>
        <w:t xml:space="preserve"> </w:t>
      </w:r>
      <w:r w:rsidRPr="002F00E2">
        <w:rPr>
          <w:rFonts w:ascii="Times New Roman" w:hAnsi="Times New Roman" w:cs="Times New Roman"/>
        </w:rPr>
        <w:t>... dni od daty otrzymania faktury.</w:t>
      </w:r>
    </w:p>
    <w:p w14:paraId="16811C10" w14:textId="77777777" w:rsidR="002F00E2" w:rsidRPr="002F00E2" w:rsidRDefault="002F00E2" w:rsidP="002F00E2">
      <w:pPr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 xml:space="preserve">Dla prawidłowego doręczania faktur w </w:t>
      </w:r>
      <w:proofErr w:type="spellStart"/>
      <w:r w:rsidRPr="002F00E2">
        <w:rPr>
          <w:rFonts w:ascii="Times New Roman" w:hAnsi="Times New Roman" w:cs="Times New Roman"/>
        </w:rPr>
        <w:t>KSeF</w:t>
      </w:r>
      <w:proofErr w:type="spellEnd"/>
      <w:r w:rsidRPr="002F00E2">
        <w:rPr>
          <w:rFonts w:ascii="Times New Roman" w:hAnsi="Times New Roman" w:cs="Times New Roman"/>
        </w:rPr>
        <w:t xml:space="preserve"> kontrahent zobowiązany jest do wskazania w fakturze ustrukturyzowanej w węźle:</w:t>
      </w:r>
    </w:p>
    <w:p w14:paraId="1BDEAE51" w14:textId="77777777" w:rsidR="002F00E2" w:rsidRPr="002F00E2" w:rsidRDefault="002F00E2" w:rsidP="002F00E2">
      <w:pPr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>Podmiot2 wartości „1” w polu JST;</w:t>
      </w:r>
    </w:p>
    <w:p w14:paraId="48D22B19" w14:textId="77777777" w:rsidR="002F00E2" w:rsidRPr="002F00E2" w:rsidRDefault="002F00E2" w:rsidP="002F00E2">
      <w:pPr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>Podmiot3 danych Zarządu Dróg Powiatowych w Wąbrzeźnie, oraz wskazanie w polu Rola wartości „8” (oznaczającej rolę: jednostka samorządu terytorialnego – odbiorca).</w:t>
      </w:r>
    </w:p>
    <w:p w14:paraId="0FDD83A3" w14:textId="77777777" w:rsidR="00B457EB" w:rsidRDefault="00B457EB" w:rsidP="00B457EB">
      <w:pPr>
        <w:tabs>
          <w:tab w:val="left" w:pos="4820"/>
        </w:tabs>
        <w:spacing w:before="240" w:line="120" w:lineRule="atLeast"/>
        <w:jc w:val="center"/>
        <w:rPr>
          <w:rFonts w:ascii="Times New Roman" w:hAnsi="Times New Roman" w:cs="Times New Roman"/>
          <w:b/>
        </w:rPr>
      </w:pPr>
    </w:p>
    <w:p w14:paraId="406222AA" w14:textId="7545BFD7" w:rsidR="00CE718C" w:rsidRPr="002F00E2" w:rsidRDefault="00CE718C" w:rsidP="00B457EB">
      <w:pPr>
        <w:tabs>
          <w:tab w:val="left" w:pos="4820"/>
        </w:tabs>
        <w:spacing w:before="240" w:line="120" w:lineRule="atLeast"/>
        <w:jc w:val="center"/>
        <w:rPr>
          <w:rFonts w:ascii="Times New Roman" w:hAnsi="Times New Roman" w:cs="Times New Roman"/>
          <w:b/>
        </w:rPr>
      </w:pPr>
      <w:r w:rsidRPr="002F00E2">
        <w:rPr>
          <w:rFonts w:ascii="Times New Roman" w:hAnsi="Times New Roman" w:cs="Times New Roman"/>
          <w:b/>
        </w:rPr>
        <w:lastRenderedPageBreak/>
        <w:sym w:font="Times New Roman" w:char="00A7"/>
      </w:r>
      <w:r w:rsidRPr="002F00E2">
        <w:rPr>
          <w:rFonts w:ascii="Times New Roman" w:hAnsi="Times New Roman" w:cs="Times New Roman"/>
          <w:b/>
        </w:rPr>
        <w:t xml:space="preserve"> </w:t>
      </w:r>
      <w:r w:rsidR="00B457EB">
        <w:rPr>
          <w:rFonts w:ascii="Times New Roman" w:hAnsi="Times New Roman" w:cs="Times New Roman"/>
          <w:b/>
        </w:rPr>
        <w:t>3</w:t>
      </w:r>
      <w:r w:rsidRPr="002F00E2">
        <w:rPr>
          <w:rFonts w:ascii="Times New Roman" w:hAnsi="Times New Roman" w:cs="Times New Roman"/>
          <w:b/>
        </w:rPr>
        <w:t>.</w:t>
      </w:r>
    </w:p>
    <w:p w14:paraId="0FD89DDD" w14:textId="400FB73E" w:rsidR="00CE718C" w:rsidRPr="002F00E2" w:rsidRDefault="00CE718C" w:rsidP="002A5B44">
      <w:pPr>
        <w:spacing w:after="120" w:line="120" w:lineRule="atLeast"/>
        <w:jc w:val="both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>1.</w:t>
      </w:r>
      <w:r w:rsidR="00B457EB">
        <w:rPr>
          <w:rFonts w:ascii="Times New Roman" w:hAnsi="Times New Roman" w:cs="Times New Roman"/>
        </w:rPr>
        <w:t xml:space="preserve"> </w:t>
      </w:r>
      <w:r w:rsidRPr="002F00E2">
        <w:rPr>
          <w:rFonts w:ascii="Times New Roman" w:hAnsi="Times New Roman" w:cs="Times New Roman"/>
        </w:rPr>
        <w:t>Na roboty będące przedmiotem niniejszej umowy, ustala się okres gwarancji, który wynosi .....</w:t>
      </w:r>
      <w:r w:rsidR="004B4423" w:rsidRPr="002F00E2">
        <w:rPr>
          <w:rFonts w:ascii="Times New Roman" w:hAnsi="Times New Roman" w:cs="Times New Roman"/>
        </w:rPr>
        <w:t>..</w:t>
      </w:r>
      <w:r w:rsidRPr="002F00E2">
        <w:rPr>
          <w:rFonts w:ascii="Times New Roman" w:hAnsi="Times New Roman" w:cs="Times New Roman"/>
        </w:rPr>
        <w:t xml:space="preserve">.. miesięcy od daty ostatecznego odbioru robót. </w:t>
      </w:r>
    </w:p>
    <w:p w14:paraId="042CF36B" w14:textId="35F593C0" w:rsidR="00CE718C" w:rsidRPr="002F00E2" w:rsidRDefault="00CE718C" w:rsidP="002A5B44">
      <w:pPr>
        <w:spacing w:after="120" w:line="120" w:lineRule="atLeast"/>
        <w:jc w:val="both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>2.</w:t>
      </w:r>
      <w:r w:rsidR="00B457EB">
        <w:rPr>
          <w:rFonts w:ascii="Times New Roman" w:hAnsi="Times New Roman" w:cs="Times New Roman"/>
        </w:rPr>
        <w:t xml:space="preserve"> </w:t>
      </w:r>
      <w:r w:rsidRPr="002F00E2">
        <w:rPr>
          <w:rFonts w:ascii="Times New Roman" w:hAnsi="Times New Roman" w:cs="Times New Roman"/>
        </w:rPr>
        <w:t xml:space="preserve">W celu zapewnienia właściwej jakości robót, ustanawia się zabezpieczenie należytego </w:t>
      </w:r>
    </w:p>
    <w:p w14:paraId="4B82F1F7" w14:textId="26EE83D4" w:rsidR="00CE718C" w:rsidRPr="002F00E2" w:rsidRDefault="00CE718C" w:rsidP="002A5B44">
      <w:pPr>
        <w:spacing w:after="120" w:line="120" w:lineRule="atLeast"/>
        <w:jc w:val="both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>wykonania umowy w wysokości .......................................(5</w:t>
      </w:r>
      <w:r w:rsidR="00B457EB">
        <w:rPr>
          <w:rFonts w:ascii="Times New Roman" w:hAnsi="Times New Roman" w:cs="Times New Roman"/>
        </w:rPr>
        <w:t xml:space="preserve"> </w:t>
      </w:r>
      <w:r w:rsidRPr="002F00E2">
        <w:rPr>
          <w:rFonts w:ascii="Times New Roman" w:hAnsi="Times New Roman" w:cs="Times New Roman"/>
        </w:rPr>
        <w:t xml:space="preserve">% </w:t>
      </w:r>
      <w:r w:rsidR="001A721D" w:rsidRPr="002F00E2">
        <w:rPr>
          <w:rFonts w:ascii="Times New Roman" w:hAnsi="Times New Roman" w:cs="Times New Roman"/>
        </w:rPr>
        <w:t>wartości nominalnej wynikającej z</w:t>
      </w:r>
      <w:r w:rsidR="002F00E2" w:rsidRPr="002F00E2">
        <w:rPr>
          <w:rFonts w:ascii="Times New Roman" w:hAnsi="Times New Roman" w:cs="Times New Roman"/>
        </w:rPr>
        <w:t> </w:t>
      </w:r>
      <w:r w:rsidR="001A721D" w:rsidRPr="002F00E2">
        <w:rPr>
          <w:rFonts w:ascii="Times New Roman" w:hAnsi="Times New Roman" w:cs="Times New Roman"/>
        </w:rPr>
        <w:t>umowy</w:t>
      </w:r>
      <w:r w:rsidRPr="002F00E2">
        <w:rPr>
          <w:rFonts w:ascii="Times New Roman" w:hAnsi="Times New Roman" w:cs="Times New Roman"/>
        </w:rPr>
        <w:t xml:space="preserve">). </w:t>
      </w:r>
    </w:p>
    <w:p w14:paraId="79895D01" w14:textId="2931F881" w:rsidR="00CE718C" w:rsidRPr="002F00E2" w:rsidRDefault="00CE718C" w:rsidP="002A5B44">
      <w:pPr>
        <w:spacing w:after="120" w:line="120" w:lineRule="atLeast"/>
        <w:jc w:val="both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>3.</w:t>
      </w:r>
      <w:r w:rsidR="00B457EB">
        <w:rPr>
          <w:rFonts w:ascii="Times New Roman" w:hAnsi="Times New Roman" w:cs="Times New Roman"/>
        </w:rPr>
        <w:t xml:space="preserve"> </w:t>
      </w:r>
      <w:r w:rsidRPr="002F00E2">
        <w:rPr>
          <w:rFonts w:ascii="Times New Roman" w:hAnsi="Times New Roman" w:cs="Times New Roman"/>
        </w:rPr>
        <w:t xml:space="preserve">Zabezpieczenie należytego wykonania umowy, w wysokości 70% jego wysokości będzie </w:t>
      </w:r>
    </w:p>
    <w:p w14:paraId="1B8C2560" w14:textId="4574E150" w:rsidR="00CE718C" w:rsidRPr="002F00E2" w:rsidRDefault="00CE718C" w:rsidP="002F00E2">
      <w:pPr>
        <w:spacing w:after="0" w:line="120" w:lineRule="atLeast"/>
        <w:jc w:val="both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 xml:space="preserve">zwolnione lub zwrócone Wykonawcy w ciągu 30 dni od daty ostatecznego odbioru robót. </w:t>
      </w:r>
      <w:r w:rsidRPr="002F00E2">
        <w:rPr>
          <w:rFonts w:ascii="Times New Roman" w:hAnsi="Times New Roman" w:cs="Times New Roman"/>
          <w:bCs/>
          <w:iCs/>
        </w:rPr>
        <w:t>Pozostała</w:t>
      </w:r>
      <w:r w:rsidR="002F00E2" w:rsidRPr="002F00E2">
        <w:rPr>
          <w:rFonts w:ascii="Times New Roman" w:hAnsi="Times New Roman" w:cs="Times New Roman"/>
          <w:bCs/>
          <w:iCs/>
        </w:rPr>
        <w:t> </w:t>
      </w:r>
      <w:r w:rsidRPr="002F00E2">
        <w:rPr>
          <w:rFonts w:ascii="Times New Roman" w:hAnsi="Times New Roman" w:cs="Times New Roman"/>
          <w:bCs/>
          <w:iCs/>
        </w:rPr>
        <w:t>część zabezpieczenia zostanie zwrócona nie później niż w 15-tym dniu po upływie rękojmi za wady.</w:t>
      </w:r>
    </w:p>
    <w:p w14:paraId="2D3331FF" w14:textId="2F1AC763" w:rsidR="00CE718C" w:rsidRPr="002F00E2" w:rsidRDefault="00CE718C" w:rsidP="00B457EB">
      <w:pPr>
        <w:spacing w:before="240" w:line="240" w:lineRule="auto"/>
        <w:ind w:left="142" w:hanging="142"/>
        <w:jc w:val="center"/>
        <w:rPr>
          <w:rFonts w:ascii="Times New Roman" w:hAnsi="Times New Roman" w:cs="Times New Roman"/>
          <w:b/>
        </w:rPr>
      </w:pPr>
      <w:r w:rsidRPr="002F00E2">
        <w:rPr>
          <w:rFonts w:ascii="Times New Roman" w:hAnsi="Times New Roman" w:cs="Times New Roman"/>
          <w:b/>
        </w:rPr>
        <w:sym w:font="Times New Roman" w:char="00A7"/>
      </w:r>
      <w:r w:rsidRPr="002F00E2">
        <w:rPr>
          <w:rFonts w:ascii="Times New Roman" w:hAnsi="Times New Roman" w:cs="Times New Roman"/>
          <w:b/>
        </w:rPr>
        <w:t xml:space="preserve"> </w:t>
      </w:r>
      <w:r w:rsidR="00B457EB">
        <w:rPr>
          <w:rFonts w:ascii="Times New Roman" w:hAnsi="Times New Roman" w:cs="Times New Roman"/>
          <w:b/>
        </w:rPr>
        <w:t>4</w:t>
      </w:r>
      <w:r w:rsidRPr="002F00E2">
        <w:rPr>
          <w:rFonts w:ascii="Times New Roman" w:hAnsi="Times New Roman" w:cs="Times New Roman"/>
          <w:b/>
        </w:rPr>
        <w:t>.</w:t>
      </w:r>
    </w:p>
    <w:p w14:paraId="2011D84F" w14:textId="53DDE782" w:rsidR="00CE718C" w:rsidRPr="002F00E2" w:rsidRDefault="00CE718C" w:rsidP="00805223">
      <w:pPr>
        <w:spacing w:after="0" w:line="240" w:lineRule="auto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>1.</w:t>
      </w:r>
      <w:r w:rsidR="00805223">
        <w:rPr>
          <w:rFonts w:ascii="Times New Roman" w:hAnsi="Times New Roman" w:cs="Times New Roman"/>
        </w:rPr>
        <w:t xml:space="preserve"> </w:t>
      </w:r>
      <w:r w:rsidRPr="002F00E2">
        <w:rPr>
          <w:rFonts w:ascii="Times New Roman" w:hAnsi="Times New Roman" w:cs="Times New Roman"/>
        </w:rPr>
        <w:t xml:space="preserve">Zamawiający zobowiązuje się udostępnić Wykonawcy front robót od dnia podpisania umowy. </w:t>
      </w:r>
    </w:p>
    <w:p w14:paraId="67A40BEA" w14:textId="2731CD9A" w:rsidR="00CE718C" w:rsidRPr="002F00E2" w:rsidRDefault="00CE718C" w:rsidP="00805223">
      <w:pPr>
        <w:spacing w:after="0" w:line="240" w:lineRule="auto"/>
        <w:ind w:left="142" w:hanging="142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>2.</w:t>
      </w:r>
      <w:r w:rsidR="00805223">
        <w:rPr>
          <w:rFonts w:ascii="Times New Roman" w:hAnsi="Times New Roman" w:cs="Times New Roman"/>
        </w:rPr>
        <w:t xml:space="preserve"> </w:t>
      </w:r>
      <w:r w:rsidRPr="002F00E2">
        <w:rPr>
          <w:rFonts w:ascii="Times New Roman" w:hAnsi="Times New Roman" w:cs="Times New Roman"/>
        </w:rPr>
        <w:t xml:space="preserve">Z chwilą przejęcia pasa drogowego Wykonawca odpowiada za szkody na drogach związane </w:t>
      </w:r>
      <w:r w:rsidR="0080522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</w:t>
      </w:r>
      <w:r w:rsidRPr="002F00E2">
        <w:rPr>
          <w:rFonts w:ascii="Times New Roman" w:hAnsi="Times New Roman" w:cs="Times New Roman"/>
        </w:rPr>
        <w:t>z</w:t>
      </w:r>
      <w:r w:rsidR="00B457EB">
        <w:rPr>
          <w:rFonts w:ascii="Times New Roman" w:hAnsi="Times New Roman" w:cs="Times New Roman"/>
        </w:rPr>
        <w:t> </w:t>
      </w:r>
      <w:r w:rsidRPr="002F00E2">
        <w:rPr>
          <w:rFonts w:ascii="Times New Roman" w:hAnsi="Times New Roman" w:cs="Times New Roman"/>
        </w:rPr>
        <w:t xml:space="preserve">zakresem umowy. </w:t>
      </w:r>
    </w:p>
    <w:p w14:paraId="1B69F936" w14:textId="75A6A6E8" w:rsidR="00CE718C" w:rsidRPr="002F00E2" w:rsidRDefault="00CE718C" w:rsidP="00805223">
      <w:pPr>
        <w:spacing w:after="0" w:line="240" w:lineRule="auto"/>
        <w:ind w:left="180" w:hanging="180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>3.</w:t>
      </w:r>
      <w:r w:rsidR="00B457EB">
        <w:rPr>
          <w:rFonts w:ascii="Times New Roman" w:hAnsi="Times New Roman" w:cs="Times New Roman"/>
        </w:rPr>
        <w:t xml:space="preserve"> </w:t>
      </w:r>
      <w:r w:rsidRPr="002F00E2">
        <w:rPr>
          <w:rFonts w:ascii="Times New Roman" w:hAnsi="Times New Roman" w:cs="Times New Roman"/>
        </w:rPr>
        <w:t>Wykonawca zobowiązuje się do realizacji zamówienia dwoma „</w:t>
      </w:r>
      <w:proofErr w:type="spellStart"/>
      <w:r w:rsidRPr="002F00E2">
        <w:rPr>
          <w:rFonts w:ascii="Times New Roman" w:hAnsi="Times New Roman" w:cs="Times New Roman"/>
        </w:rPr>
        <w:t>remonterami</w:t>
      </w:r>
      <w:proofErr w:type="spellEnd"/>
      <w:r w:rsidRPr="002F00E2">
        <w:rPr>
          <w:rFonts w:ascii="Times New Roman" w:hAnsi="Times New Roman" w:cs="Times New Roman"/>
        </w:rPr>
        <w:t xml:space="preserve">” jednocześnie wykonując dziennie </w:t>
      </w:r>
      <w:r w:rsidR="00EE13F3" w:rsidRPr="002F00E2">
        <w:rPr>
          <w:rFonts w:ascii="Times New Roman" w:hAnsi="Times New Roman" w:cs="Times New Roman"/>
        </w:rPr>
        <w:t>minimum</w:t>
      </w:r>
      <w:r w:rsidRPr="002F00E2">
        <w:rPr>
          <w:rFonts w:ascii="Times New Roman" w:hAnsi="Times New Roman" w:cs="Times New Roman"/>
        </w:rPr>
        <w:t xml:space="preserve"> ok. </w:t>
      </w:r>
      <w:r w:rsidRPr="002F00E2">
        <w:rPr>
          <w:rFonts w:ascii="Times New Roman" w:hAnsi="Times New Roman" w:cs="Times New Roman"/>
          <w:b/>
        </w:rPr>
        <w:t xml:space="preserve">250 m² </w:t>
      </w:r>
      <w:r w:rsidRPr="002F00E2">
        <w:rPr>
          <w:rFonts w:ascii="Times New Roman" w:hAnsi="Times New Roman" w:cs="Times New Roman"/>
        </w:rPr>
        <w:t>remontu cząstkowego przy sprzyjających warunkach atmosferycznych.</w:t>
      </w:r>
    </w:p>
    <w:p w14:paraId="4B8A40FE" w14:textId="2C3708F0" w:rsidR="00CE718C" w:rsidRPr="002F00E2" w:rsidRDefault="00CE718C" w:rsidP="00805223">
      <w:pPr>
        <w:pStyle w:val="Tekstpodstawowywcity2"/>
        <w:spacing w:line="240" w:lineRule="auto"/>
        <w:ind w:left="180" w:hanging="180"/>
        <w:jc w:val="left"/>
        <w:rPr>
          <w:sz w:val="22"/>
          <w:szCs w:val="22"/>
        </w:rPr>
      </w:pPr>
      <w:r w:rsidRPr="002F00E2">
        <w:rPr>
          <w:sz w:val="22"/>
          <w:szCs w:val="22"/>
        </w:rPr>
        <w:t>4.</w:t>
      </w:r>
      <w:r w:rsidR="00B457EB">
        <w:rPr>
          <w:sz w:val="22"/>
          <w:szCs w:val="22"/>
        </w:rPr>
        <w:t xml:space="preserve"> </w:t>
      </w:r>
      <w:r w:rsidRPr="002F00E2">
        <w:rPr>
          <w:sz w:val="22"/>
          <w:szCs w:val="22"/>
        </w:rPr>
        <w:t>Wykonawca odpowiada za oznakowanie robót zgodne z przedstawionym i zatwierdzonym projektem organizacji ruchu.</w:t>
      </w:r>
    </w:p>
    <w:p w14:paraId="2BE78E68" w14:textId="4DDC5141" w:rsidR="00CE718C" w:rsidRPr="002F00E2" w:rsidRDefault="00CE718C" w:rsidP="00B457EB">
      <w:pPr>
        <w:spacing w:before="240" w:line="240" w:lineRule="auto"/>
        <w:jc w:val="center"/>
        <w:rPr>
          <w:rFonts w:ascii="Times New Roman" w:hAnsi="Times New Roman" w:cs="Times New Roman"/>
          <w:b/>
        </w:rPr>
      </w:pPr>
      <w:r w:rsidRPr="002F00E2">
        <w:rPr>
          <w:rFonts w:ascii="Times New Roman" w:hAnsi="Times New Roman" w:cs="Times New Roman"/>
          <w:b/>
        </w:rPr>
        <w:sym w:font="Times New Roman" w:char="00A7"/>
      </w:r>
      <w:r w:rsidRPr="002F00E2">
        <w:rPr>
          <w:rFonts w:ascii="Times New Roman" w:hAnsi="Times New Roman" w:cs="Times New Roman"/>
          <w:b/>
        </w:rPr>
        <w:t xml:space="preserve"> </w:t>
      </w:r>
      <w:r w:rsidR="00B457EB">
        <w:rPr>
          <w:rFonts w:ascii="Times New Roman" w:hAnsi="Times New Roman" w:cs="Times New Roman"/>
          <w:b/>
        </w:rPr>
        <w:t>5</w:t>
      </w:r>
      <w:r w:rsidRPr="002F00E2">
        <w:rPr>
          <w:rFonts w:ascii="Times New Roman" w:hAnsi="Times New Roman" w:cs="Times New Roman"/>
          <w:b/>
        </w:rPr>
        <w:t>.</w:t>
      </w:r>
    </w:p>
    <w:p w14:paraId="0A8662B9" w14:textId="7049CC83" w:rsidR="00CE718C" w:rsidRPr="002F00E2" w:rsidRDefault="00CE718C" w:rsidP="004E0CA3">
      <w:pPr>
        <w:spacing w:after="0" w:line="240" w:lineRule="auto"/>
        <w:rPr>
          <w:rFonts w:ascii="Times New Roman" w:hAnsi="Times New Roman" w:cs="Times New Roman"/>
          <w:b/>
          <w:i/>
          <w:color w:val="FF0000"/>
        </w:rPr>
      </w:pPr>
      <w:r w:rsidRPr="002F00E2">
        <w:rPr>
          <w:rFonts w:ascii="Times New Roman" w:hAnsi="Times New Roman" w:cs="Times New Roman"/>
        </w:rPr>
        <w:t>1.</w:t>
      </w:r>
      <w:r w:rsidR="00B457EB">
        <w:rPr>
          <w:rFonts w:ascii="Times New Roman" w:hAnsi="Times New Roman" w:cs="Times New Roman"/>
        </w:rPr>
        <w:t xml:space="preserve"> </w:t>
      </w:r>
      <w:r w:rsidRPr="002F00E2">
        <w:rPr>
          <w:rFonts w:ascii="Times New Roman" w:hAnsi="Times New Roman" w:cs="Times New Roman"/>
        </w:rPr>
        <w:t xml:space="preserve">Terminy wykonania poszczególnych części zamówienia określa </w:t>
      </w:r>
      <w:r w:rsidRPr="002F00E2">
        <w:rPr>
          <w:rFonts w:ascii="Times New Roman" w:hAnsi="Times New Roman" w:cs="Times New Roman"/>
        </w:rPr>
        <w:sym w:font="Times New Roman" w:char="00A7"/>
      </w:r>
      <w:r w:rsidRPr="002F00E2">
        <w:rPr>
          <w:rFonts w:ascii="Times New Roman" w:hAnsi="Times New Roman" w:cs="Times New Roman"/>
        </w:rPr>
        <w:t xml:space="preserve"> 1, a termin ostatecznego zakończenia całości prac ustala się na </w:t>
      </w:r>
      <w:r w:rsidR="00806998" w:rsidRPr="002F00E2">
        <w:rPr>
          <w:rFonts w:ascii="Times New Roman" w:hAnsi="Times New Roman" w:cs="Times New Roman"/>
          <w:b/>
          <w:bCs/>
        </w:rPr>
        <w:t>3</w:t>
      </w:r>
      <w:r w:rsidRPr="002F00E2">
        <w:rPr>
          <w:rFonts w:ascii="Times New Roman" w:hAnsi="Times New Roman" w:cs="Times New Roman"/>
          <w:b/>
          <w:bCs/>
        </w:rPr>
        <w:t>1.10.202</w:t>
      </w:r>
      <w:r w:rsidR="00B457EB">
        <w:rPr>
          <w:rFonts w:ascii="Times New Roman" w:hAnsi="Times New Roman" w:cs="Times New Roman"/>
          <w:b/>
          <w:bCs/>
        </w:rPr>
        <w:t>6</w:t>
      </w:r>
      <w:r w:rsidRPr="002F00E2">
        <w:rPr>
          <w:rFonts w:ascii="Times New Roman" w:hAnsi="Times New Roman" w:cs="Times New Roman"/>
          <w:b/>
          <w:bCs/>
        </w:rPr>
        <w:t xml:space="preserve"> r.</w:t>
      </w:r>
      <w:r w:rsidRPr="002F00E2">
        <w:rPr>
          <w:rFonts w:ascii="Times New Roman" w:hAnsi="Times New Roman" w:cs="Times New Roman"/>
          <w:b/>
          <w:i/>
          <w:color w:val="FF0000"/>
        </w:rPr>
        <w:t xml:space="preserve"> </w:t>
      </w:r>
    </w:p>
    <w:p w14:paraId="60860E2D" w14:textId="5A37BDA4" w:rsidR="00CE718C" w:rsidRPr="002F00E2" w:rsidRDefault="00CE718C" w:rsidP="004E0CA3">
      <w:pPr>
        <w:spacing w:after="0" w:line="240" w:lineRule="auto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>2. Strony dopuszczają możliwość odbiorów częściowych.</w:t>
      </w:r>
    </w:p>
    <w:p w14:paraId="0D115C59" w14:textId="70D6A992" w:rsidR="00CE718C" w:rsidRPr="002F00E2" w:rsidRDefault="00CE718C" w:rsidP="004E0CA3">
      <w:pPr>
        <w:spacing w:after="0" w:line="240" w:lineRule="auto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>3. Suma zleceń z przedmiarami będzie gwarantowała wykonanie całości robót w określonym powyżej</w:t>
      </w:r>
      <w:r w:rsidR="00B457EB">
        <w:rPr>
          <w:rFonts w:ascii="Times New Roman" w:hAnsi="Times New Roman" w:cs="Times New Roman"/>
        </w:rPr>
        <w:t xml:space="preserve"> w </w:t>
      </w:r>
      <w:r w:rsidRPr="002F00E2">
        <w:rPr>
          <w:rFonts w:ascii="Times New Roman" w:hAnsi="Times New Roman" w:cs="Times New Roman"/>
        </w:rPr>
        <w:t xml:space="preserve">terminie. </w:t>
      </w:r>
    </w:p>
    <w:p w14:paraId="06A44D79" w14:textId="7A20EF37" w:rsidR="00CE718C" w:rsidRPr="002F00E2" w:rsidRDefault="00CE718C" w:rsidP="00B457EB">
      <w:pPr>
        <w:spacing w:before="240" w:line="120" w:lineRule="atLeast"/>
        <w:ind w:left="284" w:hanging="284"/>
        <w:jc w:val="center"/>
        <w:rPr>
          <w:rFonts w:ascii="Times New Roman" w:hAnsi="Times New Roman" w:cs="Times New Roman"/>
          <w:b/>
        </w:rPr>
      </w:pPr>
      <w:r w:rsidRPr="002F00E2">
        <w:rPr>
          <w:rFonts w:ascii="Times New Roman" w:hAnsi="Times New Roman" w:cs="Times New Roman"/>
          <w:b/>
        </w:rPr>
        <w:sym w:font="Times New Roman" w:char="00A7"/>
      </w:r>
      <w:r w:rsidRPr="002F00E2">
        <w:rPr>
          <w:rFonts w:ascii="Times New Roman" w:hAnsi="Times New Roman" w:cs="Times New Roman"/>
          <w:b/>
        </w:rPr>
        <w:t xml:space="preserve"> </w:t>
      </w:r>
      <w:r w:rsidR="00B457EB">
        <w:rPr>
          <w:rFonts w:ascii="Times New Roman" w:hAnsi="Times New Roman" w:cs="Times New Roman"/>
          <w:b/>
        </w:rPr>
        <w:t>6</w:t>
      </w:r>
      <w:r w:rsidRPr="002F00E2">
        <w:rPr>
          <w:rFonts w:ascii="Times New Roman" w:hAnsi="Times New Roman" w:cs="Times New Roman"/>
          <w:b/>
        </w:rPr>
        <w:t>.</w:t>
      </w:r>
    </w:p>
    <w:p w14:paraId="7F60CEA6" w14:textId="24028D27" w:rsidR="00CE718C" w:rsidRPr="002F00E2" w:rsidRDefault="00CE718C" w:rsidP="00CD7FD8">
      <w:pPr>
        <w:spacing w:after="0" w:line="120" w:lineRule="atLeast"/>
        <w:ind w:firstLine="284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>Nadzór nad realizacją robót z ramienia Zamawiającego sprawować będzie</w:t>
      </w:r>
      <w:r w:rsidR="00CD7FD8">
        <w:rPr>
          <w:rFonts w:ascii="Times New Roman" w:hAnsi="Times New Roman" w:cs="Times New Roman"/>
        </w:rPr>
        <w:t>:</w:t>
      </w:r>
      <w:r w:rsidRPr="002F00E2">
        <w:rPr>
          <w:rFonts w:ascii="Times New Roman" w:hAnsi="Times New Roman" w:cs="Times New Roman"/>
        </w:rPr>
        <w:t xml:space="preserve"> .................................................</w:t>
      </w:r>
    </w:p>
    <w:p w14:paraId="2FCC16E8" w14:textId="17C81D61" w:rsidR="001A721D" w:rsidRPr="002F00E2" w:rsidRDefault="001A721D" w:rsidP="00CD7FD8">
      <w:pPr>
        <w:spacing w:after="0" w:line="120" w:lineRule="atLeast"/>
        <w:ind w:firstLine="284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>Nadzór nad realizacją robót z ramienia Wykonawcy sprawować będzie</w:t>
      </w:r>
      <w:r w:rsidR="00CD7FD8">
        <w:rPr>
          <w:rFonts w:ascii="Times New Roman" w:hAnsi="Times New Roman" w:cs="Times New Roman"/>
        </w:rPr>
        <w:t xml:space="preserve">: </w:t>
      </w:r>
      <w:r w:rsidRPr="002F00E2">
        <w:rPr>
          <w:rFonts w:ascii="Times New Roman" w:hAnsi="Times New Roman" w:cs="Times New Roman"/>
        </w:rPr>
        <w:t>.................................................</w:t>
      </w:r>
    </w:p>
    <w:p w14:paraId="43979706" w14:textId="77777777" w:rsidR="001A721D" w:rsidRPr="002F00E2" w:rsidRDefault="001A721D" w:rsidP="004B4423">
      <w:pPr>
        <w:spacing w:after="0" w:line="120" w:lineRule="atLeast"/>
        <w:jc w:val="both"/>
        <w:rPr>
          <w:rFonts w:ascii="Times New Roman" w:hAnsi="Times New Roman" w:cs="Times New Roman"/>
        </w:rPr>
      </w:pPr>
    </w:p>
    <w:p w14:paraId="2989ABBB" w14:textId="0B06F475" w:rsidR="00A96D94" w:rsidRPr="002F00E2" w:rsidRDefault="00A96D94" w:rsidP="00CD7FD8">
      <w:pPr>
        <w:widowControl w:val="0"/>
        <w:tabs>
          <w:tab w:val="left" w:pos="5103"/>
        </w:tabs>
        <w:spacing w:before="240" w:line="240" w:lineRule="atLeast"/>
        <w:jc w:val="center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  <w:b/>
          <w:bCs/>
          <w:snapToGrid w:val="0"/>
          <w:lang w:eastAsia="pl-PL"/>
        </w:rPr>
        <w:t xml:space="preserve">§ </w:t>
      </w:r>
      <w:r w:rsidR="00CD7FD8">
        <w:rPr>
          <w:rFonts w:ascii="Times New Roman" w:eastAsia="Calibri" w:hAnsi="Times New Roman" w:cs="Times New Roman"/>
          <w:b/>
          <w:bCs/>
          <w:snapToGrid w:val="0"/>
          <w:lang w:eastAsia="pl-PL"/>
        </w:rPr>
        <w:t>7</w:t>
      </w:r>
    </w:p>
    <w:p w14:paraId="218DE3A7" w14:textId="77777777" w:rsidR="00A96D94" w:rsidRPr="002F00E2" w:rsidRDefault="00A96D94" w:rsidP="004B4423">
      <w:p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  <w:bCs/>
        </w:rPr>
        <w:t xml:space="preserve">1. Przedmiot umowy Wykonawca wykona zgodnie z ofertą przetargową: </w:t>
      </w:r>
    </w:p>
    <w:p w14:paraId="5B63326B" w14:textId="77777777" w:rsidR="00A96D94" w:rsidRPr="002F00E2" w:rsidRDefault="00A96D94" w:rsidP="004B4423">
      <w:p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  <w:bCs/>
        </w:rPr>
        <w:t>a) osobiście,</w:t>
      </w:r>
      <w:r w:rsidR="001C5B9F" w:rsidRPr="002F00E2">
        <w:rPr>
          <w:rFonts w:ascii="Times New Roman" w:hAnsi="Times New Roman" w:cs="Times New Roman"/>
          <w:bCs/>
        </w:rPr>
        <w:t xml:space="preserve"> (własnymi siłami)</w:t>
      </w:r>
    </w:p>
    <w:p w14:paraId="079207EB" w14:textId="77777777" w:rsidR="00A96D94" w:rsidRPr="002F00E2" w:rsidRDefault="00A96D94" w:rsidP="004B4423">
      <w:p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  <w:bCs/>
        </w:rPr>
        <w:t>b) z udziałem Podwykonawców, w następującym zakresie:</w:t>
      </w:r>
    </w:p>
    <w:p w14:paraId="08467C12" w14:textId="77777777" w:rsidR="005D6C04" w:rsidRPr="002F00E2" w:rsidRDefault="00A96D94" w:rsidP="00E61757">
      <w:pPr>
        <w:shd w:val="clear" w:color="auto" w:fill="FFFFFF"/>
        <w:spacing w:line="240" w:lineRule="atLeast"/>
        <w:jc w:val="both"/>
        <w:rPr>
          <w:rFonts w:ascii="Times New Roman" w:hAnsi="Times New Roman" w:cs="Times New Roman"/>
          <w:bCs/>
        </w:rPr>
      </w:pPr>
      <w:r w:rsidRPr="002F00E2">
        <w:rPr>
          <w:rFonts w:ascii="Times New Roman" w:eastAsia="Calibri" w:hAnsi="Times New Roman" w:cs="Times New Roman"/>
          <w:bCs/>
        </w:rPr>
        <w:t>……………………………………………………………………………………………………………</w:t>
      </w:r>
    </w:p>
    <w:p w14:paraId="13126CC6" w14:textId="77777777" w:rsidR="00A96D94" w:rsidRPr="002F00E2" w:rsidRDefault="00A96D94" w:rsidP="00E61757">
      <w:pPr>
        <w:shd w:val="clear" w:color="auto" w:fill="FFFFFF"/>
        <w:spacing w:line="240" w:lineRule="atLeast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  <w:bCs/>
        </w:rPr>
        <w:t>…………………………………</w:t>
      </w:r>
      <w:r w:rsidR="005D6C04" w:rsidRPr="002F00E2">
        <w:rPr>
          <w:rFonts w:ascii="Times New Roman" w:hAnsi="Times New Roman" w:cs="Times New Roman"/>
          <w:bCs/>
        </w:rPr>
        <w:t>...................................................................................</w:t>
      </w:r>
      <w:r w:rsidRPr="002F00E2">
        <w:rPr>
          <w:rFonts w:ascii="Times New Roman" w:eastAsia="Calibri" w:hAnsi="Times New Roman" w:cs="Times New Roman"/>
          <w:bCs/>
        </w:rPr>
        <w:t>…………….</w:t>
      </w:r>
    </w:p>
    <w:p w14:paraId="44E39E2E" w14:textId="77777777" w:rsidR="00A96D94" w:rsidRPr="002F00E2" w:rsidRDefault="00A96D94" w:rsidP="00805223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 xml:space="preserve">2. Wymagania dotyczące umowy o podwykonawstwo, której przedmiotem są roboty budowlane, dostawy lub usługi związane z realizacją zadania, których niespełnienie spowoduje zgłoszenie przez Zamawiającego odpowiednio zastrzeżeń lub sprzeciwu, jeżeli </w:t>
      </w:r>
      <w:r w:rsidR="005D6C04" w:rsidRPr="002F00E2">
        <w:rPr>
          <w:rFonts w:ascii="Times New Roman" w:hAnsi="Times New Roman" w:cs="Times New Roman"/>
        </w:rPr>
        <w:t>Z</w:t>
      </w:r>
      <w:r w:rsidRPr="002F00E2">
        <w:rPr>
          <w:rFonts w:ascii="Times New Roman" w:eastAsia="Calibri" w:hAnsi="Times New Roman" w:cs="Times New Roman"/>
        </w:rPr>
        <w:t>amawiający określa takie wymagania.</w:t>
      </w:r>
    </w:p>
    <w:p w14:paraId="6B3811AA" w14:textId="77777777" w:rsidR="00A96D94" w:rsidRPr="002F00E2" w:rsidRDefault="00A96D94" w:rsidP="00805223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 xml:space="preserve">2.1. Zawarcie umowy o podwykonawstwo, której przedmiotem są roboty budowlane powinno być poprzedzone akceptacją projektu umowy lub zmian do projektu przez Zamawiającego, natomiast </w:t>
      </w:r>
      <w:r w:rsidRPr="002F00E2">
        <w:rPr>
          <w:rFonts w:ascii="Times New Roman" w:eastAsia="Calibri" w:hAnsi="Times New Roman" w:cs="Times New Roman"/>
        </w:rPr>
        <w:lastRenderedPageBreak/>
        <w:t>przystąpienie do realizacji robót budowlanych przez Podwykonawcę powinno być poprzedzone akceptacją umowy o podwykonawstwo przez Zamawiającego.</w:t>
      </w:r>
    </w:p>
    <w:p w14:paraId="610AA77C" w14:textId="71F66251" w:rsidR="00A96D94" w:rsidRPr="002F00E2" w:rsidRDefault="00A96D94" w:rsidP="00805223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2.2. Wykonawca zobowiązany jest do przedłożenia Zamawiającemu, projektu umowy o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podwykonawstwo, której przedmiotem są roboty budowlane wraz z zestawieniem ilości robót i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ich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wyceną.</w:t>
      </w:r>
    </w:p>
    <w:p w14:paraId="70C81C48" w14:textId="2C8503D4" w:rsidR="00A96D94" w:rsidRPr="002F00E2" w:rsidRDefault="00A96D94" w:rsidP="00805223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  <w:bCs/>
        </w:rPr>
        <w:t>2.3.</w:t>
      </w:r>
      <w:r w:rsidRPr="002F00E2">
        <w:rPr>
          <w:rFonts w:ascii="Times New Roman" w:eastAsia="Calibri" w:hAnsi="Times New Roman" w:cs="Times New Roman"/>
          <w:b/>
          <w:bCs/>
        </w:rPr>
        <w:t xml:space="preserve"> </w:t>
      </w:r>
      <w:r w:rsidRPr="002F00E2">
        <w:rPr>
          <w:rFonts w:ascii="Times New Roman" w:eastAsia="Calibri" w:hAnsi="Times New Roman" w:cs="Times New Roman"/>
        </w:rPr>
        <w:t>Wykonawca, podwykonawca lub dalszy podwykonawca zamówienia zamierzający zawrzeć umowę o podwykonawstwo, której przedmiotem są roboty budowlane, jest obowiązany w trakcie realizacji zamówienia publicznego na roboty budowlane do przedłożenia Zamawiającemu projektu tej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umowy, przy czym podwykonawca lub dalszy podwykonawca jest obowiązany dołączyć zgodę Wykonawcy na zawarcie umowy o podwykonawstwo o treści zgodnej z projektem umowy.</w:t>
      </w:r>
    </w:p>
    <w:p w14:paraId="47F1E700" w14:textId="77777777" w:rsidR="00A96D94" w:rsidRPr="002F00E2" w:rsidRDefault="00A96D94" w:rsidP="00805223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2.4. Zamawiający w terminie 14 dni od dnia doręczenia projektu umowy, o której mowa w pkt 2.3 zgłasza (pisemnie pod rygorem nieważności) zastrzeżenia do projektu umowy o podwykonawstwo, której przedmiotem zamówienia są roboty budowlane w przypadku:</w:t>
      </w:r>
    </w:p>
    <w:p w14:paraId="2637B3C2" w14:textId="77777777" w:rsidR="00A96D94" w:rsidRPr="002F00E2" w:rsidRDefault="00A96D94" w:rsidP="00805223">
      <w:pPr>
        <w:shd w:val="clear" w:color="auto" w:fill="FFFFFF"/>
        <w:tabs>
          <w:tab w:val="left" w:pos="1440"/>
        </w:tabs>
        <w:spacing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1) gdy projekt umowy o podwykonawstwo nie spełnia wymagań określonych w dokumentach zamówienia,</w:t>
      </w:r>
    </w:p>
    <w:p w14:paraId="41F7DB44" w14:textId="4A263C53" w:rsidR="00A96D94" w:rsidRPr="002F00E2" w:rsidRDefault="00A96D94" w:rsidP="00805223">
      <w:pPr>
        <w:shd w:val="clear" w:color="auto" w:fill="FFFFFF"/>
        <w:spacing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2) gdy projekt umowy o podwykonawstwo określa termin zapłaty wynagrodzenia dłuższy niż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30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dni od daty doręczenia Wykonawcy, Podwykonawcy lub dalszemu podwykonawcy faktury lub rachunku potwierdzającego wykonanie zleconej Podwykonawcy lub dalszemu Podwykonawcy roboty budowlanej</w:t>
      </w:r>
    </w:p>
    <w:p w14:paraId="5CA3859C" w14:textId="1CC2F7B4" w:rsidR="00A96D94" w:rsidRPr="002F00E2" w:rsidRDefault="00A96D94" w:rsidP="00805223">
      <w:pPr>
        <w:shd w:val="clear" w:color="auto" w:fill="FFFFFF"/>
        <w:spacing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3) gdy projekt umowy o podwykonawstwo kształtuje prawa i obowiązki podwykonawcy, w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zakresie kar umownych oraz postanowień dotyczących warunków wypłaty wynagrodzenia, w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sposób dla podwykonawcy mniej korzystny niż prawa i obowiązki wykonawcy, ukształtowane postanowieniami umowy zawartej między zamawiającym a wykonawcą.</w:t>
      </w:r>
    </w:p>
    <w:p w14:paraId="08499D93" w14:textId="77777777" w:rsidR="00A96D94" w:rsidRPr="002F00E2" w:rsidRDefault="00A96D94" w:rsidP="00805223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 xml:space="preserve">2.5. Jeżeli Zamawiający nie zgłosi pisemnych zastrzeżeń o których mowa w pkt 2.4. do przedłożonego projektu umowy o podwykonawstwo, której przedmiotem są roboty budowlane </w:t>
      </w:r>
      <w:r w:rsidRPr="002F00E2">
        <w:rPr>
          <w:rFonts w:ascii="Times New Roman" w:eastAsia="Calibri" w:hAnsi="Times New Roman" w:cs="Times New Roman"/>
        </w:rPr>
        <w:br/>
        <w:t>w terminie 14 dni to uważa się to za akceptację projektu umowy przez Zamawiającego.</w:t>
      </w:r>
    </w:p>
    <w:p w14:paraId="0B2EB319" w14:textId="2ED2D02E" w:rsidR="00A96D94" w:rsidRPr="002F00E2" w:rsidRDefault="00A96D94" w:rsidP="00805223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2.6. Wykonawca, podwykonawca lub dalszy podwykonawca zamówienia na roboty budowlane przedkłada Zamawiającemu poświadczoną za zgodność z oryginałem kopię zawartej umowy o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podwykonawstwo, której przedmiotem są roboty budowlane, w terminie 7 dni od jej zawarcia.</w:t>
      </w:r>
    </w:p>
    <w:p w14:paraId="19997D62" w14:textId="71D47FBA" w:rsidR="00A96D94" w:rsidRPr="002F00E2" w:rsidRDefault="00A96D94" w:rsidP="00805223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2.7. Zamawiający w terminie 7 dni zgłasza (pisemny pod rygorem nieważności) sprzeciw do umowy o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podwykonawstwo, której przedmiotem są roboty budowlane w przypadkach:</w:t>
      </w:r>
    </w:p>
    <w:p w14:paraId="306BCE07" w14:textId="77777777" w:rsidR="00A96D94" w:rsidRPr="002F00E2" w:rsidRDefault="00A96D94" w:rsidP="00805223">
      <w:pPr>
        <w:shd w:val="clear" w:color="auto" w:fill="FFFFFF"/>
        <w:tabs>
          <w:tab w:val="left" w:pos="1440"/>
        </w:tabs>
        <w:spacing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1) gdy umowa o podwykonawstwo nie spełnia wymagań określonych w dokumentach zamówienia,</w:t>
      </w:r>
    </w:p>
    <w:p w14:paraId="32CBA993" w14:textId="2B3CB745" w:rsidR="00A96D94" w:rsidRPr="002F00E2" w:rsidRDefault="00A96D94" w:rsidP="00805223">
      <w:pPr>
        <w:shd w:val="clear" w:color="auto" w:fill="FFFFFF"/>
        <w:spacing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2) gdy umowa o podwykonawstw</w:t>
      </w:r>
      <w:r w:rsidR="001A721D" w:rsidRPr="002F00E2">
        <w:rPr>
          <w:rFonts w:ascii="Times New Roman" w:eastAsia="Calibri" w:hAnsi="Times New Roman" w:cs="Times New Roman"/>
        </w:rPr>
        <w:t>o</w:t>
      </w:r>
      <w:r w:rsidRPr="002F00E2">
        <w:rPr>
          <w:rFonts w:ascii="Times New Roman" w:eastAsia="Calibri" w:hAnsi="Times New Roman" w:cs="Times New Roman"/>
        </w:rPr>
        <w:t xml:space="preserve"> określa termin zapłaty wynagrodzenia dłuższy niż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30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dni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od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daty doręczenia Wykonawcy, Podwykonawcy lub dalszemu podwykonawcy faktury lub rachunku potwierdzającego wykonanie zleconej Podwykonawcy lub dalszemu Podwykonawcy roboty budowlanej,</w:t>
      </w:r>
    </w:p>
    <w:p w14:paraId="4A354DBC" w14:textId="4DF2069D" w:rsidR="00A96D94" w:rsidRPr="002F00E2" w:rsidRDefault="00A96D94" w:rsidP="00805223">
      <w:pPr>
        <w:shd w:val="clear" w:color="auto" w:fill="FFFFFF"/>
        <w:spacing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3) gdy umow</w:t>
      </w:r>
      <w:r w:rsidR="007E5D2D" w:rsidRPr="002F00E2">
        <w:rPr>
          <w:rFonts w:ascii="Times New Roman" w:eastAsia="Calibri" w:hAnsi="Times New Roman" w:cs="Times New Roman"/>
        </w:rPr>
        <w:t xml:space="preserve">a </w:t>
      </w:r>
      <w:r w:rsidRPr="002F00E2">
        <w:rPr>
          <w:rFonts w:ascii="Times New Roman" w:eastAsia="Calibri" w:hAnsi="Times New Roman" w:cs="Times New Roman"/>
        </w:rPr>
        <w:t xml:space="preserve"> o podwykonawstwo kształtuje prawa i obowiązki podwykonawcy, w zakresie kar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umownych oraz postanowień dotyczących warunków wypłaty wynagrodzenia, w sposób dla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podwykonawcy mniej korzystny niż prawa i obowiązki wykonawcy, ukształtowane postanowieniami umowy zawartej między zamawiającym a wykonawcą.</w:t>
      </w:r>
    </w:p>
    <w:p w14:paraId="79F3FD42" w14:textId="39E8EFBC" w:rsidR="00A96D94" w:rsidRPr="002F00E2" w:rsidRDefault="00A96D94" w:rsidP="00805223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2.8. Jeżeli Zamawiający nie zgłosi pisemnego sprzeciwu do przedłożonej umowy o podwykonawstwo, której przedmiotem są roboty budowlane w terminie 7 dni uważa się za akceptację umowy przez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Zamawiającego.</w:t>
      </w:r>
    </w:p>
    <w:p w14:paraId="2047D69F" w14:textId="29B38BA5" w:rsidR="00A96D94" w:rsidRPr="002F00E2" w:rsidRDefault="00A96D94" w:rsidP="00805223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lastRenderedPageBreak/>
        <w:t>2.9. Wykonawca, podwykonawca lub dalszy podwykonawca zamówienia na roboty budowlane przedkłada Zamawiającemu poświadczona za zgodność z oryginałem kopię zawartej umowy o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podwykonawstwo, której przedmiotem są dostawy lub usługi, w terminie 7 dni od jej zawarcia, z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wyłączeniem umów o podwykonawstwo o wartości mniejszej niż 0,5% wartości umowy oraz umów o podwykonawstwo, których przedmiot został wskazany przez Zamawiającego w dokumentach zamówienia, jako niepodlegający niniejszemu obowiązkowi. Wyłączenie, o którym mowa w zdaniu pierwszym, nie dotyczy umów o podwykonawstwo o wartości większej niż 50 000 zł.</w:t>
      </w:r>
    </w:p>
    <w:p w14:paraId="7F015F29" w14:textId="0A7FA83F" w:rsidR="00A96D94" w:rsidRDefault="00A96D94" w:rsidP="00805223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2.10. W przypadku, o którym mowa w pkt. 2.4, jeżeli termin zapłaty wynagrodzenia jest dłuższy niż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30 dni, Zamawiający poinformuje o tym Wykonawcę i wezwie go do doprowadzenia do zmiany tej umowy pod rygorem wystąpienia o zapłatę kary umownej.</w:t>
      </w:r>
    </w:p>
    <w:p w14:paraId="72AC9A15" w14:textId="77777777" w:rsidR="00A96D94" w:rsidRPr="002F00E2" w:rsidRDefault="00A96D94" w:rsidP="004B442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2.11. Powyższy tryb udzielenia zgody będzie mieć zastosowanie do wszystkich zmian, uzupełnień oraz aneksów do umów z podwykonawcami lub dalszymi podwykonawcami.</w:t>
      </w:r>
    </w:p>
    <w:p w14:paraId="62A010F0" w14:textId="13CE9A49" w:rsidR="00A96D94" w:rsidRPr="002F00E2" w:rsidRDefault="00A96D94" w:rsidP="004B442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2.12. Zamawiający nie ponosi odpowiedzialności za zawarcie umowy z podwykonawcami lub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dalszymi podwykonawcami bez wymaganej zgody Zamawiającego, zaś skutki z tego wynikające, będą obciążały wyłącznie Wykonawcę.</w:t>
      </w:r>
    </w:p>
    <w:p w14:paraId="31B6A406" w14:textId="77777777" w:rsidR="00A96D94" w:rsidRPr="002F00E2" w:rsidRDefault="00A96D94" w:rsidP="004B442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2.13. Każdy projekt umowy musi zawierać w szczególności postanowienia dotyczące:</w:t>
      </w:r>
    </w:p>
    <w:p w14:paraId="46BF560B" w14:textId="77777777" w:rsidR="00A96D94" w:rsidRPr="002F00E2" w:rsidRDefault="00A96D94" w:rsidP="004B4423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1) zakresu robót przewidzianego do wykonania,</w:t>
      </w:r>
    </w:p>
    <w:p w14:paraId="3554B1FF" w14:textId="77777777" w:rsidR="00A96D94" w:rsidRPr="002F00E2" w:rsidRDefault="00A96D94" w:rsidP="004B4423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2) terminów realizacji,</w:t>
      </w:r>
    </w:p>
    <w:p w14:paraId="0D3D60DA" w14:textId="77777777" w:rsidR="00A96D94" w:rsidRPr="002F00E2" w:rsidRDefault="00A96D94" w:rsidP="004B4423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3) wynagrodzenia i terminów płatności,</w:t>
      </w:r>
    </w:p>
    <w:p w14:paraId="06B93D2D" w14:textId="77777777" w:rsidR="00A96D94" w:rsidRPr="002F00E2" w:rsidRDefault="00A96D94" w:rsidP="004B4423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4) rozwiązania umowy z podwykonawcą w przypadku rozwiązania niniejszej umowy.</w:t>
      </w:r>
    </w:p>
    <w:p w14:paraId="0B6CA0BF" w14:textId="77777777" w:rsidR="00A96D94" w:rsidRPr="002F00E2" w:rsidRDefault="00A96D94" w:rsidP="004B442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2.14. Umowa o podwykonawstwo nie może zawierać postanowień:</w:t>
      </w:r>
    </w:p>
    <w:p w14:paraId="615F781B" w14:textId="77777777" w:rsidR="00A96D94" w:rsidRPr="002F00E2" w:rsidRDefault="00A96D94" w:rsidP="004B4423">
      <w:pPr>
        <w:shd w:val="clear" w:color="auto" w:fill="FFFFFF"/>
        <w:spacing w:after="0" w:line="240" w:lineRule="auto"/>
        <w:ind w:left="567" w:hanging="141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 xml:space="preserve">1) </w:t>
      </w:r>
      <w:bookmarkStart w:id="0" w:name="_Hlk62560646"/>
      <w:r w:rsidRPr="002F00E2">
        <w:rPr>
          <w:rFonts w:ascii="Times New Roman" w:eastAsia="Calibri" w:hAnsi="Times New Roman" w:cs="Times New Roman"/>
        </w:rPr>
        <w:t>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wykonawcą,</w:t>
      </w:r>
    </w:p>
    <w:bookmarkEnd w:id="0"/>
    <w:p w14:paraId="268F90E8" w14:textId="6E90F891" w:rsidR="00A96D94" w:rsidRPr="002F00E2" w:rsidRDefault="00A96D94" w:rsidP="004B4423">
      <w:pPr>
        <w:shd w:val="clear" w:color="auto" w:fill="FFFFFF"/>
        <w:spacing w:after="0" w:line="240" w:lineRule="auto"/>
        <w:ind w:left="567" w:hanging="141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2) uzależniających uzyskanie przez podwykonawcę płatności od Wykonawcy od zapłaty przez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Zamawiającego wynagrodzenia na rzecz Wykonawcy, obejmującego zakres robót wykonanych przez podwykonawcę,</w:t>
      </w:r>
    </w:p>
    <w:p w14:paraId="6CB6D9BD" w14:textId="77777777" w:rsidR="00A96D94" w:rsidRPr="002F00E2" w:rsidRDefault="00A96D94" w:rsidP="004B4423">
      <w:pPr>
        <w:shd w:val="clear" w:color="auto" w:fill="FFFFFF"/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3) uzależniających zwrot podwykonawcy kwot zabezpieczenia przez Wykonawcę, od zwrotu zabezpieczenia wykonania umowy przez Zamawiającego na rzecz Wykonawcy.</w:t>
      </w:r>
    </w:p>
    <w:p w14:paraId="3DCC101C" w14:textId="77777777" w:rsidR="00A96D94" w:rsidRPr="002F00E2" w:rsidRDefault="00A96D94" w:rsidP="004B442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2.15. 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5892E41A" w14:textId="4FCF228C" w:rsidR="00A96D94" w:rsidRPr="002F00E2" w:rsidRDefault="00A96D94" w:rsidP="004B442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2.16. Wynagrodzenie, o którym mowa w pkt 2.15 dotyczy wyłącznie należności powstałych po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zaakceptowaniu przez Zamawiającego umowy o podwykonawstwo, której przedmiotem są roboty</w:t>
      </w:r>
      <w:r w:rsidR="00CD7FD8">
        <w:rPr>
          <w:rFonts w:ascii="Times New Roman" w:eastAsia="Calibri" w:hAnsi="Times New Roman" w:cs="Times New Roman"/>
        </w:rPr>
        <w:t xml:space="preserve"> </w:t>
      </w:r>
      <w:r w:rsidRPr="002F00E2">
        <w:rPr>
          <w:rFonts w:ascii="Times New Roman" w:eastAsia="Calibri" w:hAnsi="Times New Roman" w:cs="Times New Roman"/>
        </w:rPr>
        <w:t>budowlane, lub po przedłożeniu Zamawiającemu poświadczonej za zgodność z oryginałem kopii umowy o podwykonawstwo, której przedmiotem są dostawy lub usługi. Bezpośrednia zapłata obejmuje wyłącznie należne wynagrodzenie, bez odsetek, należnych podwykonawcy lub dalszemu podwykonawcy.</w:t>
      </w:r>
    </w:p>
    <w:p w14:paraId="1645A2CC" w14:textId="712F28FB" w:rsidR="00A96D94" w:rsidRPr="002F00E2" w:rsidRDefault="00A96D94" w:rsidP="004B442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2.17. Przed dokonaniem bezpośredniej zapłaty Zamawiający umożliwi Wykonawcy zgłoszenie w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formie pisemnej uwag dotyczących zasadności bezpośredniej zapłaty wynagrodzenia podwykonawcy lub dalszemu podwykonawcy, o których mowa w pkt. 2.16 w terminie 7 dni od dnia doręczenia tej informacji.</w:t>
      </w:r>
    </w:p>
    <w:p w14:paraId="08832E6D" w14:textId="77777777" w:rsidR="00A96D94" w:rsidRPr="002F00E2" w:rsidRDefault="00A96D94" w:rsidP="004B442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2.18. W przypadku zgłoszenia uwag, o których mowa w pkt 2.17 , w terminie 7 dni Zamawiający może:</w:t>
      </w:r>
    </w:p>
    <w:p w14:paraId="2B98B58F" w14:textId="77777777" w:rsidR="00A96D94" w:rsidRPr="002F00E2" w:rsidRDefault="00A96D94" w:rsidP="004B4423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 xml:space="preserve">1) nie dokonać bezpośredniej zapłaty wynagrodzenia podwykonawcy lub dalszemu podwykonawcy, jeżeli Wykonawca wykaże niezasadność takiej zapłaty albo </w:t>
      </w:r>
    </w:p>
    <w:p w14:paraId="1C79FE00" w14:textId="34AC46B0" w:rsidR="00A96D94" w:rsidRPr="002F00E2" w:rsidRDefault="00A96D94" w:rsidP="004B4423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2) złożyć do depozytu sadowego kwotę potrzebną na pokrycie wynagrodzenia podwykonawcy lub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dalszego podwykonawcy w przypadku istnienia zasadniczej wątpliwości Zamawiającego co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do wysokości należnej zapłaty lub podmiotu, któremu płatność się należy, albo</w:t>
      </w:r>
    </w:p>
    <w:p w14:paraId="0F1211AE" w14:textId="77777777" w:rsidR="00A96D94" w:rsidRPr="002F00E2" w:rsidRDefault="00A96D94" w:rsidP="004B4423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lastRenderedPageBreak/>
        <w:t>3) dokonać bezpośredniej zapłaty wynagrodzenia podwykonawcy lub dalszemu podwykonawcy, jeżeli podwykonawca lub dalszy podwykonawca wykaże zasadność takiej zapłaty.</w:t>
      </w:r>
    </w:p>
    <w:p w14:paraId="433D0538" w14:textId="0CE5F098" w:rsidR="00A96D94" w:rsidRPr="002F00E2" w:rsidRDefault="00A96D94" w:rsidP="004B442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2.19. W przypadku dokonania bezpośredniej zapłaty podwykonawcy lub dalszemu podwykonawcy, o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 xml:space="preserve">których mowa w pkt 2.15, Zamawiający potrąci kwotę wypłaconego wynagrodzenia </w:t>
      </w:r>
      <w:r w:rsidRPr="002F00E2">
        <w:rPr>
          <w:rFonts w:ascii="Times New Roman" w:eastAsia="Calibri" w:hAnsi="Times New Roman" w:cs="Times New Roman"/>
        </w:rPr>
        <w:br/>
        <w:t>z wynagrodzenia należnego Wykonawcy.</w:t>
      </w:r>
    </w:p>
    <w:p w14:paraId="16FE1A5A" w14:textId="77777777" w:rsidR="00A96D94" w:rsidRPr="002F00E2" w:rsidRDefault="00A96D94" w:rsidP="004B442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2.20. Warunkiem zapłaty przez Zamawiającego należnego wynagrodzenia Wykonawcy za odebrane roboty budowlane jest przedstawienie dowodów zapłaty wymagalnego wynagrodzenia podwykonawcom i dalszym podwykonawcom biorącym udział w realizacji odebranych robót budowlanych.</w:t>
      </w:r>
    </w:p>
    <w:p w14:paraId="2D459C7A" w14:textId="06FE7978" w:rsidR="00A96D94" w:rsidRPr="002F00E2" w:rsidRDefault="00A96D94" w:rsidP="004B442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2.21. W przypadku nie przedstawienia przez Wykonawcę dowodów zapłaty, o których mowa w</w:t>
      </w:r>
      <w:r w:rsidR="00CD7FD8">
        <w:rPr>
          <w:rFonts w:ascii="Times New Roman" w:eastAsia="Calibri" w:hAnsi="Times New Roman" w:cs="Times New Roman"/>
        </w:rPr>
        <w:t>  </w:t>
      </w:r>
      <w:r w:rsidRPr="002F00E2">
        <w:rPr>
          <w:rFonts w:ascii="Times New Roman" w:eastAsia="Calibri" w:hAnsi="Times New Roman" w:cs="Times New Roman"/>
        </w:rPr>
        <w:t>pkt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2.20, Zamawiający wstrzymuje wypłatę należnego wynagrodzenia za odebrane roboty budowlane w wysokości kwot wynikających z nie przedstawionych dowodów zapłaty.</w:t>
      </w:r>
    </w:p>
    <w:p w14:paraId="6290CD7C" w14:textId="612E502E" w:rsidR="00A96D94" w:rsidRPr="002F00E2" w:rsidRDefault="00A96D94" w:rsidP="004B442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  <w:bCs/>
        </w:rPr>
        <w:t>2.22</w:t>
      </w:r>
      <w:r w:rsidRPr="002F00E2">
        <w:rPr>
          <w:rFonts w:ascii="Times New Roman" w:eastAsia="Calibri" w:hAnsi="Times New Roman" w:cs="Times New Roman"/>
          <w:b/>
          <w:bCs/>
        </w:rPr>
        <w:t xml:space="preserve">. </w:t>
      </w:r>
      <w:r w:rsidRPr="002F00E2">
        <w:rPr>
          <w:rFonts w:ascii="Times New Roman" w:eastAsia="Calibri" w:hAnsi="Times New Roman" w:cs="Times New Roman"/>
        </w:rPr>
        <w:t>Umowa o podwykonawstwo powinna być dokonana w formie pisemnej – należy przez</w:t>
      </w:r>
      <w:r w:rsidR="00CD7FD8">
        <w:rPr>
          <w:rFonts w:ascii="Times New Roman" w:eastAsia="Calibri" w:hAnsi="Times New Roman" w:cs="Times New Roman"/>
        </w:rPr>
        <w:t>  t</w:t>
      </w:r>
      <w:r w:rsidRPr="002F00E2">
        <w:rPr>
          <w:rFonts w:ascii="Times New Roman" w:eastAsia="Calibri" w:hAnsi="Times New Roman" w:cs="Times New Roman"/>
        </w:rPr>
        <w:t>o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rozumieć umowę o charakterze odpłatnym, której przedmiotem są usługi, dostawy lub roboty budowlane stanowiące część zamówienia publicznego, zawarta między wybranym przez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Zamawiającego Wykonawcą a innym podmiotem (podwykonawcą), a w przypadku zamówień publicznych na roboty budowlane także miedzy podwykonawcą a dalszym podwykonawcą lub między dalszymi podwykonawcami.</w:t>
      </w:r>
    </w:p>
    <w:p w14:paraId="6827EDBA" w14:textId="106FCC0F" w:rsidR="00A96D94" w:rsidRPr="002F00E2" w:rsidRDefault="00A96D94" w:rsidP="004B442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2.23. Podwykonawstwo nie zmienia zobowiązań Wykonawcy. Wykonawca jest odpowiedzialny za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działania, uchybienia i zaniedbania podwykonawcy, jego przedstawicieli lub pracowników w takim samym zakresie jak za swoje działania.</w:t>
      </w:r>
    </w:p>
    <w:p w14:paraId="5ED7F70C" w14:textId="4D1E4992" w:rsidR="00A96D94" w:rsidRPr="002F00E2" w:rsidRDefault="00A96D94" w:rsidP="004B442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2.24. Jeżeli Wykonawca przewidział realizację robót przy pomocy podwykonawców, jakakolwiek przerwa w realizacji przedmiotu umowy wynikająca z braku podwykonawcy będzie traktowana, jak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przerwa wynikająca z przyczyn zależnych od Wykonawcy i nie może stanowić podstaw do zmiany terminu zakończenia robót.</w:t>
      </w:r>
    </w:p>
    <w:p w14:paraId="1E2D7894" w14:textId="7F0301AC" w:rsidR="00A96D94" w:rsidRPr="002F00E2" w:rsidRDefault="00A96D94" w:rsidP="004B442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2F00E2">
        <w:rPr>
          <w:rFonts w:ascii="Times New Roman" w:eastAsia="Calibri" w:hAnsi="Times New Roman" w:cs="Times New Roman"/>
          <w:bCs/>
        </w:rPr>
        <w:t>3. Wymagania dotyczące zatrudnienia przez Wykonawcę lub podwykonawcę na podstawie umowy o</w:t>
      </w:r>
      <w:r w:rsidR="00CD7FD8">
        <w:rPr>
          <w:rFonts w:ascii="Times New Roman" w:eastAsia="Calibri" w:hAnsi="Times New Roman" w:cs="Times New Roman"/>
          <w:bCs/>
        </w:rPr>
        <w:t> </w:t>
      </w:r>
      <w:r w:rsidRPr="002F00E2">
        <w:rPr>
          <w:rFonts w:ascii="Times New Roman" w:eastAsia="Calibri" w:hAnsi="Times New Roman" w:cs="Times New Roman"/>
          <w:bCs/>
        </w:rPr>
        <w:t xml:space="preserve">pracę osób wykonujących czynności w zakresie realizacji zamówienia (art. 95 ust. 1 ustawy </w:t>
      </w:r>
      <w:proofErr w:type="spellStart"/>
      <w:r w:rsidRPr="002F00E2">
        <w:rPr>
          <w:rFonts w:ascii="Times New Roman" w:eastAsia="Calibri" w:hAnsi="Times New Roman" w:cs="Times New Roman"/>
          <w:bCs/>
        </w:rPr>
        <w:t>Pzp</w:t>
      </w:r>
      <w:proofErr w:type="spellEnd"/>
      <w:r w:rsidRPr="002F00E2">
        <w:rPr>
          <w:rFonts w:ascii="Times New Roman" w:eastAsia="Calibri" w:hAnsi="Times New Roman" w:cs="Times New Roman"/>
          <w:bCs/>
        </w:rPr>
        <w:t>).</w:t>
      </w:r>
    </w:p>
    <w:p w14:paraId="51778AD9" w14:textId="09ADEA7C" w:rsidR="00A96D94" w:rsidRPr="002F00E2" w:rsidRDefault="00A96D94" w:rsidP="004B442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3.1. Zamawiający wymaga zatrudnienia na podstawie umowy o pracę przez Wykonawcę lub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podwykonawcę osób kierujących budową i osób wykonujących wszystkie prace fizyczne związane z wykonywaniem wszystkich robót objętych zamówieniem, których wykonanie polega na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wykonywaniu pracy w sposób określony w art. 22 § 1 ustawy z dnia 26 czerwca 1974 r. – Kodeks</w:t>
      </w:r>
      <w:r w:rsidR="00CD7FD8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 xml:space="preserve">pracy (Dz. U. z 2019 r. poz. 1040 z późn. zm.), </w:t>
      </w:r>
      <w:r w:rsidRPr="002F00E2">
        <w:rPr>
          <w:rFonts w:ascii="Times New Roman" w:eastAsia="Calibri" w:hAnsi="Times New Roman" w:cs="Times New Roman"/>
          <w:u w:val="single"/>
        </w:rPr>
        <w:t>tj. czynności remontu dróg</w:t>
      </w:r>
      <w:r w:rsidRPr="002F00E2">
        <w:rPr>
          <w:rFonts w:ascii="Times New Roman" w:eastAsia="Calibri" w:hAnsi="Times New Roman" w:cs="Times New Roman"/>
        </w:rPr>
        <w:t xml:space="preserve">. </w:t>
      </w:r>
    </w:p>
    <w:p w14:paraId="721692CD" w14:textId="77777777" w:rsidR="00A96D94" w:rsidRPr="002F00E2" w:rsidRDefault="00A96D94" w:rsidP="004B4423">
      <w:pPr>
        <w:pStyle w:val="Tekstpodstawowy"/>
        <w:shd w:val="clear" w:color="auto" w:fill="FFFFFF"/>
        <w:spacing w:line="240" w:lineRule="auto"/>
        <w:rPr>
          <w:sz w:val="22"/>
          <w:szCs w:val="22"/>
        </w:rPr>
      </w:pPr>
      <w:r w:rsidRPr="002F00E2">
        <w:rPr>
          <w:sz w:val="22"/>
          <w:szCs w:val="22"/>
        </w:rPr>
        <w:t>3.2. W trakcie realizacji zamówienia Zamawiający uprawniony jest do wykonywania czynności kontrolnych wobec Wykonawcy odnośnie spełnienia przez Wykonawcę lub podwykonawcę wymogu zatrudnienia na podstawie umowy o pracę osób wykonujących wskazane w pkt. 3.1 czynności. Zamawiający uprawniony jest w szczególności do:</w:t>
      </w:r>
    </w:p>
    <w:p w14:paraId="670AB8DB" w14:textId="77777777" w:rsidR="00A96D94" w:rsidRPr="002F00E2" w:rsidRDefault="00A96D94" w:rsidP="004B4423">
      <w:pPr>
        <w:pStyle w:val="Tekstpodstawowy"/>
        <w:shd w:val="clear" w:color="auto" w:fill="FFFFFF"/>
        <w:spacing w:line="240" w:lineRule="auto"/>
        <w:rPr>
          <w:sz w:val="22"/>
          <w:szCs w:val="22"/>
        </w:rPr>
      </w:pPr>
      <w:r w:rsidRPr="002F00E2">
        <w:rPr>
          <w:sz w:val="22"/>
          <w:szCs w:val="22"/>
        </w:rPr>
        <w:t>- żądania oświadczeń i dokumentów w zakresie potwierdzenia spełniania w/w wymogu i dokonywania jego oceny,</w:t>
      </w:r>
    </w:p>
    <w:p w14:paraId="2162A977" w14:textId="77777777" w:rsidR="00A96D94" w:rsidRPr="002F00E2" w:rsidRDefault="00A96D94" w:rsidP="004B4423">
      <w:pPr>
        <w:pStyle w:val="Tekstpodstawowy"/>
        <w:shd w:val="clear" w:color="auto" w:fill="FFFFFF"/>
        <w:spacing w:line="240" w:lineRule="auto"/>
        <w:rPr>
          <w:sz w:val="22"/>
          <w:szCs w:val="22"/>
        </w:rPr>
      </w:pPr>
      <w:r w:rsidRPr="002F00E2">
        <w:rPr>
          <w:sz w:val="22"/>
          <w:szCs w:val="22"/>
        </w:rPr>
        <w:t>- żądania wyjaśnień w przypadku wątpliwości w zakresie potwierdzenia spełnienia ww. wymogu,</w:t>
      </w:r>
    </w:p>
    <w:p w14:paraId="610BF007" w14:textId="77777777" w:rsidR="00A96D94" w:rsidRPr="002F00E2" w:rsidRDefault="00A96D94" w:rsidP="004B4423">
      <w:pPr>
        <w:pStyle w:val="Tekstpodstawowy"/>
        <w:shd w:val="clear" w:color="auto" w:fill="FFFFFF"/>
        <w:spacing w:line="240" w:lineRule="auto"/>
        <w:rPr>
          <w:sz w:val="22"/>
          <w:szCs w:val="22"/>
        </w:rPr>
      </w:pPr>
      <w:r w:rsidRPr="002F00E2">
        <w:rPr>
          <w:sz w:val="22"/>
          <w:szCs w:val="22"/>
        </w:rPr>
        <w:t>- przeprowadzenia kontroli na miejscu wykonywania robót objętych zamówieniem.</w:t>
      </w:r>
    </w:p>
    <w:p w14:paraId="2204266B" w14:textId="5E0E85A3" w:rsidR="00A96D94" w:rsidRPr="002F00E2" w:rsidRDefault="00A96D94" w:rsidP="004B4423">
      <w:pPr>
        <w:pStyle w:val="Tekstpodstawowy"/>
        <w:shd w:val="clear" w:color="auto" w:fill="FFFFFF"/>
        <w:spacing w:line="240" w:lineRule="auto"/>
        <w:rPr>
          <w:sz w:val="22"/>
          <w:szCs w:val="22"/>
        </w:rPr>
      </w:pPr>
      <w:r w:rsidRPr="002F00E2">
        <w:rPr>
          <w:sz w:val="22"/>
          <w:szCs w:val="22"/>
        </w:rPr>
        <w:t>3.3. W trakcie realizacji zamówienia na każde wezwanie Zamawiającego w wyznaczonym w</w:t>
      </w:r>
      <w:r w:rsidR="00CD7FD8">
        <w:rPr>
          <w:sz w:val="22"/>
          <w:szCs w:val="22"/>
        </w:rPr>
        <w:t>  t</w:t>
      </w:r>
      <w:r w:rsidRPr="002F00E2">
        <w:rPr>
          <w:sz w:val="22"/>
          <w:szCs w:val="22"/>
        </w:rPr>
        <w:t>ym</w:t>
      </w:r>
      <w:r w:rsidR="00CD7FD8">
        <w:rPr>
          <w:sz w:val="22"/>
          <w:szCs w:val="22"/>
        </w:rPr>
        <w:t> </w:t>
      </w:r>
      <w:r w:rsidRPr="002F00E2">
        <w:rPr>
          <w:sz w:val="22"/>
          <w:szCs w:val="22"/>
        </w:rPr>
        <w:t>wezwaniu terminie</w:t>
      </w:r>
      <w:r w:rsidRPr="002F00E2">
        <w:rPr>
          <w:b/>
          <w:sz w:val="22"/>
          <w:szCs w:val="22"/>
        </w:rPr>
        <w:t xml:space="preserve"> </w:t>
      </w:r>
      <w:r w:rsidRPr="002F00E2">
        <w:rPr>
          <w:sz w:val="22"/>
          <w:szCs w:val="22"/>
        </w:rPr>
        <w:t>Wykonawca przedłoży Zamawiającemu wskazane poniżej dowody w celu potwierdzenia spełnienia wymogu zatrudnienia na podstawie umowy o pracę przez Wykonawcę lub</w:t>
      </w:r>
      <w:r w:rsidR="00CD7FD8">
        <w:rPr>
          <w:sz w:val="22"/>
          <w:szCs w:val="22"/>
        </w:rPr>
        <w:t> </w:t>
      </w:r>
      <w:r w:rsidRPr="002F00E2">
        <w:rPr>
          <w:sz w:val="22"/>
          <w:szCs w:val="22"/>
        </w:rPr>
        <w:t>podwykonawcę osób wykonujących wskazane w pkt. 3.1 czynności w trakcie realizacji zamówienia:</w:t>
      </w:r>
    </w:p>
    <w:p w14:paraId="1442A39A" w14:textId="4C95C470" w:rsidR="00344EEE" w:rsidRPr="002F00E2" w:rsidRDefault="00A96D94" w:rsidP="004B4423">
      <w:pPr>
        <w:pStyle w:val="Tekstpodstawowy"/>
        <w:shd w:val="clear" w:color="auto" w:fill="FFFFFF"/>
        <w:spacing w:line="240" w:lineRule="auto"/>
        <w:ind w:left="284"/>
        <w:rPr>
          <w:sz w:val="22"/>
          <w:szCs w:val="22"/>
        </w:rPr>
      </w:pPr>
      <w:r w:rsidRPr="002F00E2">
        <w:rPr>
          <w:sz w:val="22"/>
          <w:szCs w:val="22"/>
        </w:rPr>
        <w:t xml:space="preserve">- </w:t>
      </w:r>
      <w:r w:rsidRPr="002F00E2">
        <w:rPr>
          <w:b/>
          <w:sz w:val="22"/>
          <w:szCs w:val="22"/>
        </w:rPr>
        <w:t>oświadczenie Wykonawcy lub podwykonawcy</w:t>
      </w:r>
      <w:r w:rsidRPr="002F00E2">
        <w:rPr>
          <w:sz w:val="22"/>
          <w:szCs w:val="22"/>
        </w:rPr>
        <w:t xml:space="preserve"> o zatrudnieniu na podstawie umowy o pracę osób wykonujących czynności, których dotyczy wezwanie Zamawiającego, przy czym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</w:t>
      </w:r>
      <w:r w:rsidR="00CD7FD8">
        <w:rPr>
          <w:sz w:val="22"/>
          <w:szCs w:val="22"/>
        </w:rPr>
        <w:t> </w:t>
      </w:r>
      <w:r w:rsidRPr="002F00E2">
        <w:rPr>
          <w:sz w:val="22"/>
          <w:szCs w:val="22"/>
        </w:rPr>
        <w:t>imieniu Wykonawcy lub podwykonawcy i/lub</w:t>
      </w:r>
    </w:p>
    <w:p w14:paraId="7E4F46E7" w14:textId="2326EC63" w:rsidR="00A96D94" w:rsidRPr="002F00E2" w:rsidRDefault="00A96D94" w:rsidP="00CD7FD8">
      <w:pPr>
        <w:pStyle w:val="Tekstpodstawowy"/>
        <w:shd w:val="clear" w:color="auto" w:fill="FFFFFF"/>
        <w:spacing w:line="240" w:lineRule="auto"/>
        <w:ind w:left="284"/>
        <w:rPr>
          <w:sz w:val="22"/>
          <w:szCs w:val="22"/>
        </w:rPr>
      </w:pPr>
      <w:r w:rsidRPr="002F00E2">
        <w:rPr>
          <w:sz w:val="22"/>
          <w:szCs w:val="22"/>
        </w:rPr>
        <w:t xml:space="preserve">- poświadczona za zgodność z oryginałem odpowiednio przez Wykonawcę lub podwykonawcę </w:t>
      </w:r>
      <w:r w:rsidRPr="002F00E2">
        <w:rPr>
          <w:b/>
          <w:sz w:val="22"/>
          <w:szCs w:val="22"/>
        </w:rPr>
        <w:t>kopię umowy/umów o pracę</w:t>
      </w:r>
      <w:r w:rsidRPr="002F00E2">
        <w:rPr>
          <w:sz w:val="22"/>
          <w:szCs w:val="22"/>
        </w:rPr>
        <w:t xml:space="preserve"> osób wykonujących w trakcie realizacji zamówienia czynności, których dotyczy ww. oświadczenie Wykonawcy lub podwykonawcy (wraz z dokumentem </w:t>
      </w:r>
      <w:r w:rsidRPr="002F00E2">
        <w:rPr>
          <w:sz w:val="22"/>
          <w:szCs w:val="22"/>
        </w:rPr>
        <w:lastRenderedPageBreak/>
        <w:t>regulującym zakres obowiązków, jeżeli został sporządzony), przy czym kopia umowy/umów powinna zostać zanonimizowana w sposób zapewniający ochronę danych osobowych pracowników, zgodnie z przepisami ustawy z dnia 29 sierpnia 1997 r. o ochronie danych osobowych tj. w szczególności bez imion, nazwisk, adresów, Nr PESEL pracowników), jednakże informacje takie jak: data zawarcia umowy, rodzaj umowy o pracę i wymiar etatu powinny być</w:t>
      </w:r>
      <w:r w:rsidR="00CD7FD8">
        <w:rPr>
          <w:sz w:val="22"/>
          <w:szCs w:val="22"/>
        </w:rPr>
        <w:t> </w:t>
      </w:r>
      <w:r w:rsidRPr="002F00E2">
        <w:rPr>
          <w:sz w:val="22"/>
          <w:szCs w:val="22"/>
        </w:rPr>
        <w:t>możliwe do zidentyfikowania i/lub</w:t>
      </w:r>
      <w:r w:rsidR="00CD7FD8">
        <w:rPr>
          <w:sz w:val="22"/>
          <w:szCs w:val="22"/>
        </w:rPr>
        <w:t xml:space="preserve"> </w:t>
      </w:r>
      <w:r w:rsidRPr="002F00E2">
        <w:rPr>
          <w:sz w:val="22"/>
          <w:szCs w:val="22"/>
        </w:rPr>
        <w:t xml:space="preserve">- poświadczoną za zgodność z oryginałem odpowiednio przez Wykonawcę lub podwykonawcę </w:t>
      </w:r>
      <w:r w:rsidRPr="002F00E2">
        <w:rPr>
          <w:b/>
          <w:sz w:val="22"/>
          <w:szCs w:val="22"/>
        </w:rPr>
        <w:t>kopię dowodu potwierdzającego zgłoszenie pracownika przez pracodawcę do ubezpieczeń</w:t>
      </w:r>
      <w:r w:rsidRPr="002F00E2">
        <w:rPr>
          <w:sz w:val="22"/>
          <w:szCs w:val="22"/>
        </w:rPr>
        <w:t>, zanonimizowaną w sposób zapewniający ochronę danych osobowych pracowników, zgodnie z przepisami ustawy z dnia 10 maja 2018 r. o ochronie danych osobowych (t.j Dz. U. z 2018, poz. 1000 z późn. zm.)</w:t>
      </w:r>
    </w:p>
    <w:p w14:paraId="42600BAC" w14:textId="54B62E54" w:rsidR="00A96D94" w:rsidRPr="002F00E2" w:rsidRDefault="00A96D94" w:rsidP="004B4423">
      <w:pPr>
        <w:pStyle w:val="Tekstpodstawowy"/>
        <w:shd w:val="clear" w:color="auto" w:fill="FFFFFF"/>
        <w:spacing w:line="240" w:lineRule="auto"/>
        <w:ind w:left="284" w:hanging="284"/>
        <w:rPr>
          <w:sz w:val="22"/>
          <w:szCs w:val="22"/>
        </w:rPr>
      </w:pPr>
      <w:r w:rsidRPr="002F00E2">
        <w:rPr>
          <w:sz w:val="22"/>
          <w:szCs w:val="22"/>
        </w:rPr>
        <w:t>3.4. Niezłożenie przez Wykonawcę w wyznaczonym przez Zamawiającego terminie żądanych dowodów w celu potwierdzenia spełnienia przez Wykonawcę lub podwykonawcę wymogu zatrudnienia na podstawie umowy o pracę traktowane będzie jako niespełnienie przez</w:t>
      </w:r>
      <w:r w:rsidR="00CD7FD8">
        <w:rPr>
          <w:sz w:val="22"/>
          <w:szCs w:val="22"/>
        </w:rPr>
        <w:t> </w:t>
      </w:r>
      <w:r w:rsidRPr="002F00E2">
        <w:rPr>
          <w:sz w:val="22"/>
          <w:szCs w:val="22"/>
        </w:rPr>
        <w:t>Wykonawcę</w:t>
      </w:r>
      <w:r w:rsidR="00CD7FD8">
        <w:rPr>
          <w:sz w:val="22"/>
          <w:szCs w:val="22"/>
        </w:rPr>
        <w:t> </w:t>
      </w:r>
      <w:r w:rsidRPr="002F00E2">
        <w:rPr>
          <w:sz w:val="22"/>
          <w:szCs w:val="22"/>
        </w:rPr>
        <w:t>lub podwykonawcę wymogu zatrudnienia na podstawie umowy o pracę osób wykonujących wskazane w pkt. 3.1. czynności.</w:t>
      </w:r>
    </w:p>
    <w:p w14:paraId="79AC93C8" w14:textId="0B91BBC5" w:rsidR="00CE718C" w:rsidRPr="002F00E2" w:rsidRDefault="00CE718C" w:rsidP="00CD7FD8">
      <w:pPr>
        <w:spacing w:before="240" w:line="240" w:lineRule="auto"/>
        <w:jc w:val="center"/>
        <w:rPr>
          <w:rFonts w:ascii="Times New Roman" w:hAnsi="Times New Roman" w:cs="Times New Roman"/>
          <w:b/>
        </w:rPr>
      </w:pPr>
      <w:r w:rsidRPr="002F00E2">
        <w:rPr>
          <w:rFonts w:ascii="Times New Roman" w:hAnsi="Times New Roman" w:cs="Times New Roman"/>
          <w:b/>
        </w:rPr>
        <w:sym w:font="Times New Roman" w:char="00A7"/>
      </w:r>
      <w:r w:rsidRPr="002F00E2">
        <w:rPr>
          <w:rFonts w:ascii="Times New Roman" w:hAnsi="Times New Roman" w:cs="Times New Roman"/>
          <w:b/>
        </w:rPr>
        <w:t xml:space="preserve"> </w:t>
      </w:r>
      <w:r w:rsidR="00CD7FD8">
        <w:rPr>
          <w:rFonts w:ascii="Times New Roman" w:hAnsi="Times New Roman" w:cs="Times New Roman"/>
          <w:b/>
        </w:rPr>
        <w:t>8</w:t>
      </w:r>
      <w:r w:rsidRPr="002F00E2">
        <w:rPr>
          <w:rFonts w:ascii="Times New Roman" w:hAnsi="Times New Roman" w:cs="Times New Roman"/>
          <w:b/>
        </w:rPr>
        <w:t>.</w:t>
      </w:r>
    </w:p>
    <w:p w14:paraId="778F38E0" w14:textId="38A36802" w:rsidR="00CE718C" w:rsidRPr="00CD7FD8" w:rsidRDefault="00CE718C" w:rsidP="00CD7FD8">
      <w:pPr>
        <w:spacing w:after="0" w:line="120" w:lineRule="atLeast"/>
        <w:jc w:val="both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 xml:space="preserve"> 1.Odbiory robót będą dokonywane zgodnie z odpowiednimi zapisami ujętymi w specyfikacji warunków zamówienia.</w:t>
      </w:r>
    </w:p>
    <w:p w14:paraId="4C85F112" w14:textId="77777777" w:rsidR="00CE718C" w:rsidRPr="002F00E2" w:rsidRDefault="00CE718C" w:rsidP="008F69AD">
      <w:pPr>
        <w:spacing w:after="0" w:line="120" w:lineRule="atLeast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 xml:space="preserve"> 2.Zakończenie wykonania  robót  Wykonawca zgłasza na piśmie Zamawiającemu.</w:t>
      </w:r>
    </w:p>
    <w:p w14:paraId="205829A9" w14:textId="1499FE63" w:rsidR="00CE718C" w:rsidRPr="002F00E2" w:rsidRDefault="00CE718C" w:rsidP="00CD7FD8">
      <w:pPr>
        <w:tabs>
          <w:tab w:val="left" w:pos="180"/>
        </w:tabs>
        <w:spacing w:after="0" w:line="120" w:lineRule="atLeast"/>
        <w:jc w:val="both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 xml:space="preserve"> 3.Zamawiający zobowiązuje się przystąpić do odbioru częściowego wykonanych  robót,  określonych w zleceniu  w ciągu </w:t>
      </w:r>
      <w:r w:rsidRPr="002F00E2">
        <w:rPr>
          <w:rFonts w:ascii="Times New Roman" w:hAnsi="Times New Roman" w:cs="Times New Roman"/>
          <w:b/>
        </w:rPr>
        <w:t>7 dni</w:t>
      </w:r>
      <w:r w:rsidRPr="002F00E2">
        <w:rPr>
          <w:rFonts w:ascii="Times New Roman" w:hAnsi="Times New Roman" w:cs="Times New Roman"/>
        </w:rPr>
        <w:t xml:space="preserve"> od daty zgłoszenia ich zakończenia. Zamawiający  dokonuje odbioru z</w:t>
      </w:r>
      <w:r w:rsidR="00CD7FD8">
        <w:rPr>
          <w:rFonts w:ascii="Times New Roman" w:hAnsi="Times New Roman" w:cs="Times New Roman"/>
        </w:rPr>
        <w:t> </w:t>
      </w:r>
      <w:r w:rsidRPr="002F00E2">
        <w:rPr>
          <w:rFonts w:ascii="Times New Roman" w:hAnsi="Times New Roman" w:cs="Times New Roman"/>
        </w:rPr>
        <w:t xml:space="preserve">udziałem Wykonawcy. </w:t>
      </w:r>
    </w:p>
    <w:p w14:paraId="7142FDA0" w14:textId="77777777" w:rsidR="00CE718C" w:rsidRPr="002F00E2" w:rsidRDefault="00CE718C" w:rsidP="008F69AD">
      <w:pPr>
        <w:spacing w:after="0" w:line="120" w:lineRule="atLeast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 xml:space="preserve"> 4.Zamawiający sporządza protokół odbioru. Protokół podpisują strony umowy.</w:t>
      </w:r>
    </w:p>
    <w:p w14:paraId="19146A21" w14:textId="17E126EA" w:rsidR="00CE718C" w:rsidRPr="002F00E2" w:rsidRDefault="00CE718C" w:rsidP="00CD7FD8">
      <w:pPr>
        <w:spacing w:after="0" w:line="120" w:lineRule="atLeast"/>
        <w:jc w:val="both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 xml:space="preserve"> 5.W przypadku  stwierdzenia wad wykonanych robót Wykonawca  zobowiązuje się do ich usunięcia w terminie 3 dni od daty odbioru na  własny koszt.</w:t>
      </w:r>
    </w:p>
    <w:p w14:paraId="696B6519" w14:textId="45E55091" w:rsidR="00CE718C" w:rsidRPr="002F00E2" w:rsidRDefault="00CE718C" w:rsidP="005D6C04">
      <w:pPr>
        <w:spacing w:after="0" w:line="120" w:lineRule="atLeast"/>
        <w:jc w:val="both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 xml:space="preserve"> 6.Zamawiający zobowiązuje się przystąpić do odbioru ostatecznego wykonanych robót, w ciągu 14</w:t>
      </w:r>
      <w:r w:rsidR="00CD7FD8">
        <w:rPr>
          <w:rFonts w:ascii="Times New Roman" w:hAnsi="Times New Roman" w:cs="Times New Roman"/>
        </w:rPr>
        <w:t> </w:t>
      </w:r>
      <w:r w:rsidRPr="002F00E2">
        <w:rPr>
          <w:rFonts w:ascii="Times New Roman" w:hAnsi="Times New Roman" w:cs="Times New Roman"/>
        </w:rPr>
        <w:t>dni od daty zgłoszenia całkowitego zakończenia robót.</w:t>
      </w:r>
    </w:p>
    <w:p w14:paraId="37A0B162" w14:textId="2AC20DE6" w:rsidR="00CE718C" w:rsidRPr="002F00E2" w:rsidRDefault="00CE718C" w:rsidP="005D6C04">
      <w:pPr>
        <w:spacing w:after="0" w:line="120" w:lineRule="atLeast"/>
        <w:jc w:val="both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 xml:space="preserve"> 7.Rozliczenie robót będzie następowało na podstawie iloczynu cen jednostkowych wyszczególnionych  w kosztorysie  ofertowym i powierzchni wynikającej z obmiaru robót do</w:t>
      </w:r>
      <w:r w:rsidR="00CD7FD8">
        <w:rPr>
          <w:rFonts w:ascii="Times New Roman" w:hAnsi="Times New Roman" w:cs="Times New Roman"/>
        </w:rPr>
        <w:t> </w:t>
      </w:r>
      <w:r w:rsidRPr="002F00E2">
        <w:rPr>
          <w:rFonts w:ascii="Times New Roman" w:hAnsi="Times New Roman" w:cs="Times New Roman"/>
        </w:rPr>
        <w:t xml:space="preserve">wyczerpania wartości zamówienia. </w:t>
      </w:r>
    </w:p>
    <w:p w14:paraId="2AC1C1E9" w14:textId="7050F31A" w:rsidR="00CE718C" w:rsidRPr="002F00E2" w:rsidRDefault="00CE718C" w:rsidP="00CD7FD8">
      <w:pPr>
        <w:spacing w:before="240" w:line="240" w:lineRule="atLeast"/>
        <w:jc w:val="center"/>
        <w:rPr>
          <w:rFonts w:ascii="Times New Roman" w:hAnsi="Times New Roman" w:cs="Times New Roman"/>
          <w:b/>
        </w:rPr>
      </w:pPr>
      <w:r w:rsidRPr="002F00E2">
        <w:rPr>
          <w:rFonts w:ascii="Times New Roman" w:hAnsi="Times New Roman" w:cs="Times New Roman"/>
          <w:b/>
        </w:rPr>
        <w:sym w:font="Times New Roman" w:char="00A7"/>
      </w:r>
      <w:r w:rsidRPr="002F00E2">
        <w:rPr>
          <w:rFonts w:ascii="Times New Roman" w:hAnsi="Times New Roman" w:cs="Times New Roman"/>
          <w:b/>
        </w:rPr>
        <w:t xml:space="preserve"> </w:t>
      </w:r>
      <w:r w:rsidR="00BE4EDF">
        <w:rPr>
          <w:rFonts w:ascii="Times New Roman" w:hAnsi="Times New Roman" w:cs="Times New Roman"/>
          <w:b/>
        </w:rPr>
        <w:t>9</w:t>
      </w:r>
      <w:r w:rsidRPr="002F00E2">
        <w:rPr>
          <w:rFonts w:ascii="Times New Roman" w:hAnsi="Times New Roman" w:cs="Times New Roman"/>
          <w:b/>
        </w:rPr>
        <w:t xml:space="preserve">. </w:t>
      </w:r>
    </w:p>
    <w:p w14:paraId="1EF3DC40" w14:textId="3D4E5602" w:rsidR="00CE718C" w:rsidRPr="00CD7FD8" w:rsidRDefault="00CE718C" w:rsidP="005D6C04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>1.</w:t>
      </w:r>
      <w:r w:rsidR="00BE4EDF">
        <w:rPr>
          <w:rFonts w:ascii="Times New Roman" w:hAnsi="Times New Roman" w:cs="Times New Roman"/>
        </w:rPr>
        <w:t xml:space="preserve"> </w:t>
      </w:r>
      <w:r w:rsidRPr="002F00E2">
        <w:rPr>
          <w:rFonts w:ascii="Times New Roman" w:hAnsi="Times New Roman" w:cs="Times New Roman"/>
        </w:rPr>
        <w:t xml:space="preserve">W przypadku odstąpienia od niniejszej umowy przez Wykonawcę z przyczyn, za które ponosi odpowiedzialność, jest </w:t>
      </w:r>
      <w:r w:rsidR="00CD7FD8">
        <w:rPr>
          <w:rFonts w:ascii="Times New Roman" w:hAnsi="Times New Roman" w:cs="Times New Roman"/>
        </w:rPr>
        <w:t>o</w:t>
      </w:r>
      <w:r w:rsidRPr="002F00E2">
        <w:rPr>
          <w:rFonts w:ascii="Times New Roman" w:hAnsi="Times New Roman" w:cs="Times New Roman"/>
        </w:rPr>
        <w:t xml:space="preserve">n zobowiązany zapłacić Zamawiającemu tytułem odszkodowania </w:t>
      </w:r>
      <w:r w:rsidRPr="002F00E2">
        <w:rPr>
          <w:rFonts w:ascii="Times New Roman" w:hAnsi="Times New Roman" w:cs="Times New Roman"/>
          <w:b/>
        </w:rPr>
        <w:t>10 000 zł.</w:t>
      </w:r>
    </w:p>
    <w:p w14:paraId="0C5554DA" w14:textId="13FFD3FF" w:rsidR="00CE718C" w:rsidRPr="002F00E2" w:rsidRDefault="00CE718C" w:rsidP="005D6C04">
      <w:pPr>
        <w:spacing w:after="0" w:line="240" w:lineRule="atLeast"/>
        <w:ind w:left="180" w:hanging="180"/>
        <w:jc w:val="both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>2.</w:t>
      </w:r>
      <w:r w:rsidR="00BE4EDF">
        <w:rPr>
          <w:rFonts w:ascii="Times New Roman" w:hAnsi="Times New Roman" w:cs="Times New Roman"/>
        </w:rPr>
        <w:t xml:space="preserve"> </w:t>
      </w:r>
      <w:r w:rsidRPr="002F00E2">
        <w:rPr>
          <w:rFonts w:ascii="Times New Roman" w:hAnsi="Times New Roman" w:cs="Times New Roman"/>
        </w:rPr>
        <w:t xml:space="preserve">Za każdy dzień zwłoki w terminowym usunięciu wad Wykonawca zapłaci Zamawiającemu karę umowną w wysokości </w:t>
      </w:r>
      <w:r w:rsidRPr="002F00E2">
        <w:rPr>
          <w:rFonts w:ascii="Times New Roman" w:hAnsi="Times New Roman" w:cs="Times New Roman"/>
          <w:b/>
        </w:rPr>
        <w:t>100 zł</w:t>
      </w:r>
      <w:r w:rsidRPr="002F00E2">
        <w:rPr>
          <w:rFonts w:ascii="Times New Roman" w:hAnsi="Times New Roman" w:cs="Times New Roman"/>
        </w:rPr>
        <w:t xml:space="preserve">. </w:t>
      </w:r>
    </w:p>
    <w:p w14:paraId="40A4DB41" w14:textId="7CD1A775" w:rsidR="00CE718C" w:rsidRPr="002F00E2" w:rsidRDefault="00CE718C" w:rsidP="00BE4EDF">
      <w:pPr>
        <w:spacing w:before="240" w:line="240" w:lineRule="auto"/>
        <w:jc w:val="center"/>
        <w:rPr>
          <w:rFonts w:ascii="Times New Roman" w:hAnsi="Times New Roman" w:cs="Times New Roman"/>
          <w:b/>
        </w:rPr>
      </w:pPr>
      <w:r w:rsidRPr="002F00E2">
        <w:rPr>
          <w:rFonts w:ascii="Times New Roman" w:hAnsi="Times New Roman" w:cs="Times New Roman"/>
          <w:b/>
        </w:rPr>
        <w:sym w:font="Times New Roman" w:char="00A7"/>
      </w:r>
      <w:r w:rsidRPr="002F00E2">
        <w:rPr>
          <w:rFonts w:ascii="Times New Roman" w:hAnsi="Times New Roman" w:cs="Times New Roman"/>
          <w:b/>
        </w:rPr>
        <w:t xml:space="preserve"> </w:t>
      </w:r>
      <w:r w:rsidR="00BE4EDF">
        <w:rPr>
          <w:rFonts w:ascii="Times New Roman" w:hAnsi="Times New Roman" w:cs="Times New Roman"/>
          <w:b/>
        </w:rPr>
        <w:t>10</w:t>
      </w:r>
      <w:r w:rsidRPr="002F00E2">
        <w:rPr>
          <w:rFonts w:ascii="Times New Roman" w:hAnsi="Times New Roman" w:cs="Times New Roman"/>
          <w:b/>
        </w:rPr>
        <w:t>.</w:t>
      </w:r>
    </w:p>
    <w:p w14:paraId="27BC8EBF" w14:textId="2D13A130" w:rsidR="00CE718C" w:rsidRPr="002F00E2" w:rsidRDefault="00CE718C" w:rsidP="005D6C0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F00E2">
        <w:rPr>
          <w:rFonts w:ascii="Times New Roman" w:hAnsi="Times New Roman" w:cs="Times New Roman"/>
        </w:rPr>
        <w:t>1.</w:t>
      </w:r>
      <w:r w:rsidR="00BE4EDF">
        <w:rPr>
          <w:rFonts w:ascii="Times New Roman" w:hAnsi="Times New Roman" w:cs="Times New Roman"/>
        </w:rPr>
        <w:t xml:space="preserve"> </w:t>
      </w:r>
      <w:r w:rsidRPr="002F00E2">
        <w:rPr>
          <w:rFonts w:ascii="Times New Roman" w:hAnsi="Times New Roman" w:cs="Times New Roman"/>
        </w:rPr>
        <w:t xml:space="preserve">Wykonawca zapłaci Zamawiającemu karę pieniężną za każdy dzień zwłoki w oddaniu robót objętych umową w wysokości </w:t>
      </w:r>
      <w:r w:rsidRPr="002F00E2">
        <w:rPr>
          <w:rFonts w:ascii="Times New Roman" w:hAnsi="Times New Roman" w:cs="Times New Roman"/>
          <w:b/>
        </w:rPr>
        <w:t>1000 zł.</w:t>
      </w:r>
    </w:p>
    <w:p w14:paraId="2E6E9BD4" w14:textId="4A8CEDBE" w:rsidR="00CE718C" w:rsidRPr="002F00E2" w:rsidRDefault="00CE718C" w:rsidP="00BE4ED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 xml:space="preserve">2. Wykonawca zapłaci Zamawiającemu karę pieniężną w wysokości </w:t>
      </w:r>
      <w:r w:rsidRPr="002F00E2">
        <w:rPr>
          <w:rFonts w:ascii="Times New Roman" w:hAnsi="Times New Roman" w:cs="Times New Roman"/>
          <w:b/>
        </w:rPr>
        <w:t xml:space="preserve">500 zł </w:t>
      </w:r>
      <w:r w:rsidRPr="002F00E2">
        <w:rPr>
          <w:rFonts w:ascii="Times New Roman" w:hAnsi="Times New Roman" w:cs="Times New Roman"/>
        </w:rPr>
        <w:t>za każdy dzień nie</w:t>
      </w:r>
      <w:r w:rsidR="00BE4EDF">
        <w:rPr>
          <w:rFonts w:ascii="Times New Roman" w:hAnsi="Times New Roman" w:cs="Times New Roman"/>
        </w:rPr>
        <w:t> </w:t>
      </w:r>
      <w:r w:rsidRPr="002F00E2">
        <w:rPr>
          <w:rFonts w:ascii="Times New Roman" w:hAnsi="Times New Roman" w:cs="Times New Roman"/>
        </w:rPr>
        <w:t xml:space="preserve">zadysponowania dwóch „ </w:t>
      </w:r>
      <w:proofErr w:type="spellStart"/>
      <w:r w:rsidRPr="002F00E2">
        <w:rPr>
          <w:rFonts w:ascii="Times New Roman" w:hAnsi="Times New Roman" w:cs="Times New Roman"/>
        </w:rPr>
        <w:t>remonterów</w:t>
      </w:r>
      <w:proofErr w:type="spellEnd"/>
      <w:r w:rsidRPr="002F00E2">
        <w:rPr>
          <w:rFonts w:ascii="Times New Roman" w:hAnsi="Times New Roman" w:cs="Times New Roman"/>
        </w:rPr>
        <w:t xml:space="preserve"> ” jednocześnie, bądź nie wykonanie 250 m² remontu dziennie.</w:t>
      </w:r>
      <w:r w:rsidR="00BE4EDF">
        <w:rPr>
          <w:rFonts w:ascii="Times New Roman" w:hAnsi="Times New Roman" w:cs="Times New Roman"/>
        </w:rPr>
        <w:t xml:space="preserve"> </w:t>
      </w:r>
      <w:r w:rsidRPr="002F00E2">
        <w:rPr>
          <w:rFonts w:ascii="Times New Roman" w:hAnsi="Times New Roman" w:cs="Times New Roman"/>
        </w:rPr>
        <w:t>Powyższe nie dotyczy okresu pogorszenia się warunków atmosferycznych uniemożliwiających wykonywanie remontu.</w:t>
      </w:r>
    </w:p>
    <w:p w14:paraId="5923FE80" w14:textId="5703E71F" w:rsidR="00CE718C" w:rsidRPr="002F00E2" w:rsidRDefault="00CE718C" w:rsidP="00BE4ED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>3.</w:t>
      </w:r>
      <w:r w:rsidR="00BE4EDF">
        <w:rPr>
          <w:rFonts w:ascii="Times New Roman" w:hAnsi="Times New Roman" w:cs="Times New Roman"/>
        </w:rPr>
        <w:t xml:space="preserve"> </w:t>
      </w:r>
      <w:r w:rsidRPr="002F00E2">
        <w:rPr>
          <w:rFonts w:ascii="Times New Roman" w:hAnsi="Times New Roman" w:cs="Times New Roman"/>
        </w:rPr>
        <w:t>Zamawiający zapłaci karę pieniężną za każdy dzień zwłoki w dokonaniu odbioru robót</w:t>
      </w:r>
      <w:r w:rsidR="00BE4EDF">
        <w:rPr>
          <w:rFonts w:ascii="Times New Roman" w:hAnsi="Times New Roman" w:cs="Times New Roman"/>
        </w:rPr>
        <w:t xml:space="preserve"> </w:t>
      </w:r>
      <w:r w:rsidRPr="002F00E2">
        <w:rPr>
          <w:rFonts w:ascii="Times New Roman" w:hAnsi="Times New Roman" w:cs="Times New Roman"/>
        </w:rPr>
        <w:t xml:space="preserve">(częściowego lub ostatecznego) w wysokości </w:t>
      </w:r>
      <w:r w:rsidRPr="002F00E2">
        <w:rPr>
          <w:rFonts w:ascii="Times New Roman" w:hAnsi="Times New Roman" w:cs="Times New Roman"/>
          <w:b/>
        </w:rPr>
        <w:t>100 zł.</w:t>
      </w:r>
      <w:r w:rsidRPr="002F00E2">
        <w:rPr>
          <w:rFonts w:ascii="Times New Roman" w:hAnsi="Times New Roman" w:cs="Times New Roman"/>
        </w:rPr>
        <w:t xml:space="preserve"> </w:t>
      </w:r>
    </w:p>
    <w:p w14:paraId="4B52F325" w14:textId="5E11A730" w:rsidR="00CE718C" w:rsidRPr="002F00E2" w:rsidRDefault="00CE718C" w:rsidP="00BE4EDF">
      <w:pPr>
        <w:tabs>
          <w:tab w:val="left" w:pos="4395"/>
        </w:tabs>
        <w:spacing w:before="240" w:line="240" w:lineRule="auto"/>
        <w:jc w:val="center"/>
        <w:rPr>
          <w:rFonts w:ascii="Times New Roman" w:hAnsi="Times New Roman" w:cs="Times New Roman"/>
          <w:b/>
        </w:rPr>
      </w:pPr>
      <w:r w:rsidRPr="002F00E2">
        <w:rPr>
          <w:rFonts w:ascii="Times New Roman" w:hAnsi="Times New Roman" w:cs="Times New Roman"/>
          <w:b/>
        </w:rPr>
        <w:sym w:font="Times New Roman" w:char="00A7"/>
      </w:r>
      <w:r w:rsidRPr="002F00E2">
        <w:rPr>
          <w:rFonts w:ascii="Times New Roman" w:hAnsi="Times New Roman" w:cs="Times New Roman"/>
          <w:b/>
        </w:rPr>
        <w:t xml:space="preserve"> </w:t>
      </w:r>
      <w:r w:rsidR="00631E55" w:rsidRPr="002F00E2">
        <w:rPr>
          <w:rFonts w:ascii="Times New Roman" w:hAnsi="Times New Roman" w:cs="Times New Roman"/>
          <w:b/>
        </w:rPr>
        <w:t>1</w:t>
      </w:r>
      <w:r w:rsidR="00BE4EDF">
        <w:rPr>
          <w:rFonts w:ascii="Times New Roman" w:hAnsi="Times New Roman" w:cs="Times New Roman"/>
          <w:b/>
        </w:rPr>
        <w:t>1</w:t>
      </w:r>
      <w:r w:rsidRPr="002F00E2">
        <w:rPr>
          <w:rFonts w:ascii="Times New Roman" w:hAnsi="Times New Roman" w:cs="Times New Roman"/>
          <w:b/>
        </w:rPr>
        <w:t>.</w:t>
      </w:r>
    </w:p>
    <w:p w14:paraId="4846AAB5" w14:textId="4AF3D3BC" w:rsidR="00344EEE" w:rsidRPr="002F00E2" w:rsidRDefault="00344EEE" w:rsidP="00344EEE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1.</w:t>
      </w:r>
      <w:r w:rsidR="00BE4EDF">
        <w:rPr>
          <w:rFonts w:ascii="Times New Roman" w:eastAsia="Calibri" w:hAnsi="Times New Roman" w:cs="Times New Roman"/>
        </w:rPr>
        <w:t xml:space="preserve"> </w:t>
      </w:r>
      <w:r w:rsidRPr="002F00E2">
        <w:rPr>
          <w:rFonts w:ascii="Times New Roman" w:eastAsia="Calibri" w:hAnsi="Times New Roman" w:cs="Times New Roman"/>
        </w:rPr>
        <w:t xml:space="preserve">Zamawiający może odstąpić od umowy w terminie 30 dni od dnia powzięcia wiadomości </w:t>
      </w:r>
      <w:r w:rsidRPr="002F00E2">
        <w:rPr>
          <w:rFonts w:ascii="Times New Roman" w:eastAsia="Calibri" w:hAnsi="Times New Roman" w:cs="Times New Roman"/>
        </w:rPr>
        <w:br/>
        <w:t xml:space="preserve">o zaistnieniu istotnej zmiany okoliczności powodującej, że wykonanie umowy nie leży w interesie publicznym, czego nie można było przewidzieć w chwili zawarcia umowy, lub dalsze wykonywanie </w:t>
      </w:r>
      <w:r w:rsidRPr="002F00E2">
        <w:rPr>
          <w:rFonts w:ascii="Times New Roman" w:eastAsia="Calibri" w:hAnsi="Times New Roman" w:cs="Times New Roman"/>
        </w:rPr>
        <w:lastRenderedPageBreak/>
        <w:t>umowy może zagrozić podstawowemu interesowi bezpieczeństwa państwa lub bezpieczeństwu publicznemu.</w:t>
      </w:r>
    </w:p>
    <w:p w14:paraId="287449B4" w14:textId="46FAA241" w:rsidR="00344EEE" w:rsidRPr="002F00E2" w:rsidRDefault="00344EEE" w:rsidP="00344E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2. W wypadku odstąpienia przez Zamawiającego od umowy z przyczyn podanych w ust.1 Wykonawca może żądać jedynie wynagrodzenia należnego mu z tytułu wykonania części umowy.</w:t>
      </w:r>
    </w:p>
    <w:p w14:paraId="732642BA" w14:textId="6AFA1300" w:rsidR="00631E55" w:rsidRPr="002F00E2" w:rsidRDefault="00631E55" w:rsidP="00BE4EDF">
      <w:pPr>
        <w:widowControl w:val="0"/>
        <w:tabs>
          <w:tab w:val="left" w:pos="4395"/>
        </w:tabs>
        <w:spacing w:before="240" w:line="240" w:lineRule="auto"/>
        <w:jc w:val="center"/>
        <w:rPr>
          <w:rFonts w:ascii="Times New Roman" w:eastAsia="Calibri" w:hAnsi="Times New Roman" w:cs="Times New Roman"/>
          <w:b/>
          <w:bCs/>
          <w:snapToGrid w:val="0"/>
        </w:rPr>
      </w:pPr>
      <w:r w:rsidRPr="002F00E2">
        <w:rPr>
          <w:rFonts w:ascii="Times New Roman" w:eastAsia="Calibri" w:hAnsi="Times New Roman" w:cs="Times New Roman"/>
          <w:b/>
          <w:bCs/>
          <w:snapToGrid w:val="0"/>
        </w:rPr>
        <w:t>§ 1</w:t>
      </w:r>
      <w:r w:rsidR="00BE4EDF">
        <w:rPr>
          <w:rFonts w:ascii="Times New Roman" w:eastAsia="Calibri" w:hAnsi="Times New Roman" w:cs="Times New Roman"/>
          <w:b/>
          <w:bCs/>
          <w:snapToGrid w:val="0"/>
        </w:rPr>
        <w:t>2</w:t>
      </w:r>
    </w:p>
    <w:p w14:paraId="1DDAD6A1" w14:textId="0CC7CBBB" w:rsidR="00631E55" w:rsidRPr="002F00E2" w:rsidRDefault="00631E55" w:rsidP="007A163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2F00E2">
        <w:rPr>
          <w:rFonts w:ascii="Times New Roman" w:hAnsi="Times New Roman" w:cs="Times New Roman"/>
        </w:rPr>
        <w:t>Przepisy szczególne w związku z COVID-19</w:t>
      </w:r>
      <w:r w:rsidRPr="002F00E2">
        <w:rPr>
          <w:rFonts w:ascii="Times New Roman" w:eastAsia="Calibri" w:hAnsi="Times New Roman" w:cs="Times New Roman"/>
        </w:rPr>
        <w:t>, zgodnie ustawą z dnia 2 marca 2020 r. o szczególnych rozwiązaniach</w:t>
      </w:r>
      <w:r w:rsidR="007A1638" w:rsidRPr="002F00E2">
        <w:rPr>
          <w:rFonts w:ascii="Times New Roman" w:eastAsia="Calibri" w:hAnsi="Times New Roman" w:cs="Times New Roman"/>
        </w:rPr>
        <w:t xml:space="preserve">  </w:t>
      </w:r>
      <w:r w:rsidRPr="002F00E2">
        <w:rPr>
          <w:rFonts w:ascii="Times New Roman" w:eastAsia="Calibri" w:hAnsi="Times New Roman" w:cs="Times New Roman"/>
        </w:rPr>
        <w:t>związanych z zapobieganiem, przeciwdziałaniem i zwalczaniem COVID-19, innych chorób zakaźnych oraz wywołanych nimi sytuacji kryzysowych (art. 15r, art. 15 r</w:t>
      </w:r>
      <w:r w:rsidRPr="002F00E2">
        <w:rPr>
          <w:rFonts w:ascii="Times New Roman" w:eastAsia="Calibri" w:hAnsi="Times New Roman" w:cs="Times New Roman"/>
          <w:vertAlign w:val="superscript"/>
        </w:rPr>
        <w:t>1</w:t>
      </w:r>
      <w:r w:rsidRPr="002F00E2">
        <w:rPr>
          <w:rFonts w:ascii="Times New Roman" w:eastAsia="Calibri" w:hAnsi="Times New Roman" w:cs="Times New Roman"/>
        </w:rPr>
        <w:t>).</w:t>
      </w:r>
    </w:p>
    <w:p w14:paraId="6F68981B" w14:textId="6D066030" w:rsidR="00631E55" w:rsidRPr="002F00E2" w:rsidRDefault="00631E55" w:rsidP="00631E55">
      <w:pPr>
        <w:pStyle w:val="Tekstpodstawowy"/>
        <w:shd w:val="clear" w:color="auto" w:fill="FFFFFF"/>
        <w:spacing w:line="240" w:lineRule="auto"/>
        <w:rPr>
          <w:sz w:val="22"/>
          <w:szCs w:val="22"/>
        </w:rPr>
      </w:pPr>
      <w:r w:rsidRPr="002F00E2">
        <w:rPr>
          <w:sz w:val="22"/>
          <w:szCs w:val="22"/>
        </w:rPr>
        <w:t>1. Strony umowy w sprawie zamówienia publicznego, w rozumieniu ustawy z dnia 11</w:t>
      </w:r>
      <w:r w:rsidR="00BE4EDF">
        <w:rPr>
          <w:sz w:val="22"/>
          <w:szCs w:val="22"/>
        </w:rPr>
        <w:t> </w:t>
      </w:r>
      <w:r w:rsidRPr="002F00E2">
        <w:rPr>
          <w:sz w:val="22"/>
          <w:szCs w:val="22"/>
        </w:rPr>
        <w:t>września</w:t>
      </w:r>
      <w:r w:rsidR="00BE4EDF">
        <w:rPr>
          <w:sz w:val="22"/>
          <w:szCs w:val="22"/>
        </w:rPr>
        <w:t> </w:t>
      </w:r>
      <w:r w:rsidRPr="002F00E2">
        <w:rPr>
          <w:sz w:val="22"/>
          <w:szCs w:val="22"/>
        </w:rPr>
        <w:t>2019</w:t>
      </w:r>
      <w:r w:rsidR="00BE4EDF">
        <w:rPr>
          <w:sz w:val="22"/>
          <w:szCs w:val="22"/>
        </w:rPr>
        <w:t> </w:t>
      </w:r>
      <w:r w:rsidRPr="002F00E2">
        <w:rPr>
          <w:sz w:val="22"/>
          <w:szCs w:val="22"/>
        </w:rPr>
        <w:t>r. – Prawo zamówień publicznych</w:t>
      </w:r>
      <w:r w:rsidRPr="002F00E2">
        <w:rPr>
          <w:i/>
          <w:sz w:val="22"/>
          <w:szCs w:val="22"/>
        </w:rPr>
        <w:t>,</w:t>
      </w:r>
      <w:r w:rsidRPr="002F00E2">
        <w:rPr>
          <w:sz w:val="22"/>
          <w:szCs w:val="22"/>
        </w:rPr>
        <w:t xml:space="preserve"> niezwłocznie, wzajemnie informują się</w:t>
      </w:r>
      <w:r w:rsidR="00BE4EDF">
        <w:rPr>
          <w:sz w:val="22"/>
          <w:szCs w:val="22"/>
        </w:rPr>
        <w:t> </w:t>
      </w:r>
      <w:r w:rsidRPr="002F00E2">
        <w:rPr>
          <w:sz w:val="22"/>
          <w:szCs w:val="22"/>
        </w:rPr>
        <w:t>o</w:t>
      </w:r>
      <w:r w:rsidR="00BE4EDF">
        <w:rPr>
          <w:sz w:val="22"/>
          <w:szCs w:val="22"/>
        </w:rPr>
        <w:t> </w:t>
      </w:r>
      <w:r w:rsidRPr="002F00E2">
        <w:rPr>
          <w:sz w:val="22"/>
          <w:szCs w:val="22"/>
        </w:rPr>
        <w:t>wpływie okoliczności związanych z wystąpieniem COVID-19 na należyte wykonanie tej</w:t>
      </w:r>
      <w:r w:rsidR="00BE4EDF">
        <w:rPr>
          <w:sz w:val="22"/>
          <w:szCs w:val="22"/>
        </w:rPr>
        <w:t> </w:t>
      </w:r>
      <w:r w:rsidRPr="002F00E2">
        <w:rPr>
          <w:sz w:val="22"/>
          <w:szCs w:val="22"/>
        </w:rPr>
        <w:t>umowy, o ile taki wpływ wystąpił lub może wystąpić. Strony umowy potwierdzają ten wpływ dołączając do informacji, o której mowa w zdaniu pierwszym, oświadczenia lub dokumenty, które</w:t>
      </w:r>
      <w:r w:rsidR="00BE4EDF">
        <w:rPr>
          <w:sz w:val="22"/>
          <w:szCs w:val="22"/>
        </w:rPr>
        <w:t> </w:t>
      </w:r>
      <w:r w:rsidRPr="002F00E2">
        <w:rPr>
          <w:sz w:val="22"/>
          <w:szCs w:val="22"/>
        </w:rPr>
        <w:t>mogą dotyczyć w szczególności:</w:t>
      </w:r>
    </w:p>
    <w:p w14:paraId="1AA037CD" w14:textId="77777777" w:rsidR="00631E55" w:rsidRPr="002F00E2" w:rsidRDefault="00631E55" w:rsidP="00631E55">
      <w:pPr>
        <w:pStyle w:val="Tekstpodstawowy"/>
        <w:shd w:val="clear" w:color="auto" w:fill="FFFFFF"/>
        <w:spacing w:line="240" w:lineRule="auto"/>
        <w:rPr>
          <w:sz w:val="22"/>
          <w:szCs w:val="22"/>
        </w:rPr>
      </w:pPr>
      <w:r w:rsidRPr="002F00E2">
        <w:rPr>
          <w:sz w:val="22"/>
          <w:szCs w:val="22"/>
        </w:rPr>
        <w:t>1) nieobecności pracowników lub osób świadczących pracę za wynagrodzeniem na innej podstawie niż stosunek pracy, które uczestniczą lub mogłyby uczestniczyć w realizacji zamówienia;</w:t>
      </w:r>
    </w:p>
    <w:p w14:paraId="0F896DD8" w14:textId="60158D26" w:rsidR="00631E55" w:rsidRPr="002F00E2" w:rsidRDefault="00631E55" w:rsidP="00631E55">
      <w:pPr>
        <w:pStyle w:val="Tekstpodstawowy"/>
        <w:shd w:val="clear" w:color="auto" w:fill="FFFFFF"/>
        <w:spacing w:line="240" w:lineRule="auto"/>
        <w:rPr>
          <w:sz w:val="22"/>
          <w:szCs w:val="22"/>
        </w:rPr>
      </w:pPr>
      <w:r w:rsidRPr="002F00E2">
        <w:rPr>
          <w:sz w:val="22"/>
          <w:szCs w:val="22"/>
        </w:rPr>
        <w:t>2) decyzji wydanych przez Głównego Inspektora Sanitarnego lub działającego z jego upoważnienia państwowego wojewódzkiego inspektora sanitarnego, w związku z przeciwdziałaniem COVID-19, nakładających na wykonawcę obowiązek podjęcia określonych czynności zapobiegawczych lub</w:t>
      </w:r>
      <w:r w:rsidR="00BE4EDF">
        <w:rPr>
          <w:sz w:val="22"/>
          <w:szCs w:val="22"/>
        </w:rPr>
        <w:t> </w:t>
      </w:r>
      <w:r w:rsidRPr="002F00E2">
        <w:rPr>
          <w:sz w:val="22"/>
          <w:szCs w:val="22"/>
        </w:rPr>
        <w:t>kontrolnych;</w:t>
      </w:r>
    </w:p>
    <w:p w14:paraId="2647BE0E" w14:textId="438DA5CE" w:rsidR="00631E55" w:rsidRPr="002F00E2" w:rsidRDefault="00631E55" w:rsidP="00631E55">
      <w:pPr>
        <w:pStyle w:val="Tekstpodstawowy"/>
        <w:shd w:val="clear" w:color="auto" w:fill="FFFFFF"/>
        <w:spacing w:line="240" w:lineRule="auto"/>
        <w:rPr>
          <w:sz w:val="22"/>
          <w:szCs w:val="22"/>
        </w:rPr>
      </w:pPr>
      <w:r w:rsidRPr="002F00E2">
        <w:rPr>
          <w:sz w:val="22"/>
          <w:szCs w:val="22"/>
        </w:rPr>
        <w:t>3) poleceń lub decyzji wydanych przez wojewodów, ministra właściwego do spraw zdrowia lub</w:t>
      </w:r>
      <w:r w:rsidR="00BE4EDF">
        <w:rPr>
          <w:sz w:val="22"/>
          <w:szCs w:val="22"/>
        </w:rPr>
        <w:t> </w:t>
      </w:r>
      <w:r w:rsidRPr="002F00E2">
        <w:rPr>
          <w:sz w:val="22"/>
          <w:szCs w:val="22"/>
        </w:rPr>
        <w:t>Prezesa Rady Ministrów, związanych z przeciwdziałaniem COVID-19, o których mowa w art.11 ust. 1–3;</w:t>
      </w:r>
    </w:p>
    <w:p w14:paraId="2952D69C" w14:textId="2F350576" w:rsidR="00631E55" w:rsidRPr="002F00E2" w:rsidRDefault="00631E55" w:rsidP="00631E55">
      <w:pPr>
        <w:pStyle w:val="Tekstpodstawowy"/>
        <w:shd w:val="clear" w:color="auto" w:fill="FFFFFF"/>
        <w:spacing w:line="240" w:lineRule="auto"/>
        <w:rPr>
          <w:sz w:val="22"/>
          <w:szCs w:val="22"/>
        </w:rPr>
      </w:pPr>
      <w:r w:rsidRPr="002F00E2">
        <w:rPr>
          <w:sz w:val="22"/>
          <w:szCs w:val="22"/>
        </w:rPr>
        <w:t>4) wstrzymania dostaw produktów, komponentów produktu lub materiałów, trudności w dostępie do</w:t>
      </w:r>
      <w:r w:rsidR="00BE4EDF">
        <w:rPr>
          <w:sz w:val="22"/>
          <w:szCs w:val="22"/>
        </w:rPr>
        <w:t> </w:t>
      </w:r>
      <w:r w:rsidRPr="002F00E2">
        <w:rPr>
          <w:sz w:val="22"/>
          <w:szCs w:val="22"/>
        </w:rPr>
        <w:t>sprzętu lub trudności w realizacji usług transportowych;</w:t>
      </w:r>
    </w:p>
    <w:p w14:paraId="69FFE900" w14:textId="77777777" w:rsidR="00631E55" w:rsidRPr="002F00E2" w:rsidRDefault="00631E55" w:rsidP="00631E55">
      <w:pPr>
        <w:pStyle w:val="Tekstpodstawowy"/>
        <w:shd w:val="clear" w:color="auto" w:fill="FFFFFF"/>
        <w:spacing w:line="240" w:lineRule="auto"/>
        <w:rPr>
          <w:sz w:val="22"/>
          <w:szCs w:val="22"/>
        </w:rPr>
      </w:pPr>
      <w:r w:rsidRPr="002F00E2">
        <w:rPr>
          <w:sz w:val="22"/>
          <w:szCs w:val="22"/>
        </w:rPr>
        <w:t>5) innych okoliczności, które uniemożliwiają bądź w istotnym stopniu ograniczają możliwość wykonania umowy;</w:t>
      </w:r>
    </w:p>
    <w:p w14:paraId="199A8609" w14:textId="6B7400EF" w:rsidR="00631E55" w:rsidRPr="002F00E2" w:rsidRDefault="00631E55" w:rsidP="00631E55">
      <w:pPr>
        <w:pStyle w:val="Tekstpodstawowy"/>
        <w:shd w:val="clear" w:color="auto" w:fill="FFFFFF"/>
        <w:spacing w:line="240" w:lineRule="auto"/>
        <w:rPr>
          <w:sz w:val="22"/>
          <w:szCs w:val="22"/>
        </w:rPr>
      </w:pPr>
      <w:r w:rsidRPr="002F00E2">
        <w:rPr>
          <w:sz w:val="22"/>
          <w:szCs w:val="22"/>
        </w:rPr>
        <w:t>6) okoliczności, o których mowa w pkt 1–5, w zakresie w jakim dotyczą one podwykonawcy lub</w:t>
      </w:r>
      <w:r w:rsidR="00BE4EDF">
        <w:rPr>
          <w:sz w:val="22"/>
          <w:szCs w:val="22"/>
        </w:rPr>
        <w:t> </w:t>
      </w:r>
      <w:r w:rsidRPr="002F00E2">
        <w:rPr>
          <w:sz w:val="22"/>
          <w:szCs w:val="22"/>
        </w:rPr>
        <w:t>dalszego podwykonawcy.</w:t>
      </w:r>
    </w:p>
    <w:p w14:paraId="5814C35C" w14:textId="77777777" w:rsidR="00631E55" w:rsidRPr="002F00E2" w:rsidRDefault="00631E55" w:rsidP="00631E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2. Każda ze stron umowy, o której mowa w ust. 1, może żądać przedstawienia dodatkowych oświadczeń lub dokumentów potwierdzających wpływ okoliczności związanych z wystąpieniem COVID-19 na należyte wykonanie tej umowy.</w:t>
      </w:r>
    </w:p>
    <w:p w14:paraId="2F979430" w14:textId="3CF22A92" w:rsidR="00631E55" w:rsidRPr="002F00E2" w:rsidRDefault="00631E55" w:rsidP="00631E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3. Strona umowy, o której mowa w ust. 1, na podstawie otrzymanych oświadczeń lub dokumentów, o</w:t>
      </w:r>
      <w:r w:rsidR="00BE4EDF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 xml:space="preserve">których mowa w ust. 1 i 2,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 </w:t>
      </w:r>
    </w:p>
    <w:p w14:paraId="651CC143" w14:textId="6523EB04" w:rsidR="00631E55" w:rsidRPr="002F00E2" w:rsidRDefault="00631E55" w:rsidP="00631E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4. Zamawiający, po stwierdzeniu, że okoliczności związane z wystąpieniem COVID-19, o których mowa w ust. 1, wpływają na należyte wykonanie umowy, o której mowa w ust. 1, w uzgodnieniu z</w:t>
      </w:r>
      <w:r w:rsidR="00BE4EDF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 xml:space="preserve">wykonawcą dokonuje zmiany umowy, o której mowa w art. 455 ust. 1 pkt 4 ustawy </w:t>
      </w:r>
      <w:proofErr w:type="spellStart"/>
      <w:r w:rsidRPr="002F00E2">
        <w:rPr>
          <w:rFonts w:ascii="Times New Roman" w:eastAsia="Calibri" w:hAnsi="Times New Roman" w:cs="Times New Roman"/>
        </w:rPr>
        <w:t>Pzp</w:t>
      </w:r>
      <w:proofErr w:type="spellEnd"/>
      <w:r w:rsidRPr="002F00E2">
        <w:rPr>
          <w:rFonts w:ascii="Times New Roman" w:eastAsia="Calibri" w:hAnsi="Times New Roman" w:cs="Times New Roman"/>
        </w:rPr>
        <w:t>,, w</w:t>
      </w:r>
      <w:r w:rsidR="00BE4EDF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szczególności przez:</w:t>
      </w:r>
    </w:p>
    <w:p w14:paraId="1B2F20A7" w14:textId="77777777" w:rsidR="00631E55" w:rsidRPr="002F00E2" w:rsidRDefault="00631E55" w:rsidP="00631E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1) zmianę terminu wykonania umowy lub jej części, lub czasowe zawieszenie wykonywania umowy lub jej części,</w:t>
      </w:r>
    </w:p>
    <w:p w14:paraId="7A045D10" w14:textId="77777777" w:rsidR="00631E55" w:rsidRPr="002F00E2" w:rsidRDefault="00631E55" w:rsidP="00631E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2) zmianę sposobu wykonywania dostaw, usług lub robót budowlanych,</w:t>
      </w:r>
    </w:p>
    <w:p w14:paraId="14732A13" w14:textId="77777777" w:rsidR="00631E55" w:rsidRPr="002F00E2" w:rsidRDefault="00631E55" w:rsidP="00631E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3) zmianę zakresu świadczenia wykonawcy i odpowiadającą jej zmianę wynagrodzenia wykonawcy</w:t>
      </w:r>
    </w:p>
    <w:p w14:paraId="2121C6BD" w14:textId="77777777" w:rsidR="00631E55" w:rsidRPr="002F00E2" w:rsidRDefault="00631E55" w:rsidP="00631E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–o ile wzrost wynagrodzenia spowodowany każdą kolejną zmianą nie przekroczy 50% wartości pierwotnej umowy.</w:t>
      </w:r>
    </w:p>
    <w:p w14:paraId="27D1FE1A" w14:textId="3334DC99" w:rsidR="00631E55" w:rsidRPr="002F00E2" w:rsidRDefault="00631E55" w:rsidP="00631E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4a.W przypadku stwierdzenia, że okoliczności związane z wystąpieniem COVID-19, o których mowa w ust. 1 mogą wpłynąć na należyte wykonanie umowy, o której mowa w ust. 1, zamawiający w</w:t>
      </w:r>
      <w:r w:rsidR="00BE4EDF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uzgodnieniu z wykonawcą, może dokonać zmiany umowy zgodnie z ust. 4.</w:t>
      </w:r>
    </w:p>
    <w:p w14:paraId="3E0E0330" w14:textId="4761F4F3" w:rsidR="00631E55" w:rsidRPr="002F00E2" w:rsidRDefault="00631E55" w:rsidP="00631E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 xml:space="preserve">5. Jeżeli umowa w sprawie zamówienia publicznego zawiera postanowienia korzystniej kształtujące sytuację wykonawcy, niż wynikałoby to z ust. 4, do zmiany umowy stosuje się te postanowienia, </w:t>
      </w:r>
      <w:r w:rsidRPr="002F00E2">
        <w:rPr>
          <w:rFonts w:ascii="Times New Roman" w:eastAsia="Calibri" w:hAnsi="Times New Roman" w:cs="Times New Roman"/>
        </w:rPr>
        <w:lastRenderedPageBreak/>
        <w:t>z</w:t>
      </w:r>
      <w:r w:rsidR="00BE4EDF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zastrzeżeniem, że okoliczności związane z wystąpieniem COVID-19, o których mowa w ust. 1, nie</w:t>
      </w:r>
      <w:r w:rsidR="00BE4EDF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mogą stanowić samodzielnej podstawy do wykonania umownego prawa odstąpienia od umowy.</w:t>
      </w:r>
    </w:p>
    <w:p w14:paraId="3A9D16D0" w14:textId="71CAC971" w:rsidR="00631E55" w:rsidRPr="002F00E2" w:rsidRDefault="00631E55" w:rsidP="00631E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6. Jeżeli umowa w sprawie zamówienia publicznego zawiera postanowienia dotyczące kar umownych lub odszkodowań z tytułu odpowiedzialności za jej niewykonanie lub nienależyte wykonanie z</w:t>
      </w:r>
      <w:r w:rsidR="00BE4EDF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powodu oznaczonych okoliczności, strona umowy, o której mowa w ust. 1, w stanowisku, o którym  mowa w ust. 3, przedstawia wpływ okoliczności związanych z wystąpieniem COVID-19 na należyte jej wykonanie oraz wpływ zmiany umowy zgodnie z ust. 4, na zasadność ustalenia i dochodzenia tych</w:t>
      </w:r>
      <w:r w:rsidR="00BE4EDF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kar lub odszkodowań, lub ich wysokość.</w:t>
      </w:r>
    </w:p>
    <w:p w14:paraId="37810341" w14:textId="6AC5821A" w:rsidR="00631E55" w:rsidRPr="002F00E2" w:rsidRDefault="00631E55" w:rsidP="00631E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7. Wykonawca i podwykonawca, po stwierdzeniu, że okoliczności związane z wystąpieniem COVID-19, mogą wpłynąć lub wpływają na należyte wykonanie łączącej ich umowy, która jest związana z</w:t>
      </w:r>
      <w:r w:rsidR="00BE4EDF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wykonaniem zamówienia publicznego lub jego części, uzgadniają odpowiednią zmianę tej umowy, w szczególności mogą zmienić termin wykonania umowy lub jej części, czasowo zawiesić wykonywanie umowy lub jej części, zmienić sposób wykonywania umowy lub zmienić zakres wzajemnych świadczeń.</w:t>
      </w:r>
    </w:p>
    <w:p w14:paraId="6B669859" w14:textId="77777777" w:rsidR="00631E55" w:rsidRPr="002F00E2" w:rsidRDefault="00631E55" w:rsidP="00631E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8. W przypadku dokonania zmiany umowy, o której mowa w ust. 1, jeżeli zmiana ta obejmuje część zamówienia powierzoną do wykonania podwykonawcy, wykonawca i podwykonawca uzgadniają odpowiednią zmianę łączącej ich umowy, w sposób zapewniający, że warunki wykonania tej umowy przez podwykonawcę nie będą mniej korzystne niż warunki wykonania umowy, o której mowa w ust. 1, zmienionej zgodnie z ust. 4, przez wykonawcę.</w:t>
      </w:r>
    </w:p>
    <w:p w14:paraId="59EF6FF6" w14:textId="24216938" w:rsidR="00631E55" w:rsidRPr="002F00E2" w:rsidRDefault="00631E55" w:rsidP="00631E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9. W okresie obowiązywania stanu zagrożenia epidemicznego albo stanu epidemii ogłoszonego w</w:t>
      </w:r>
      <w:r w:rsidR="00BE4EDF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związku z COVID-19, i przez 90 dni od dnia odwołania stanu, który obowiązywał jako ostatni, zamawiający nie może potrącić kary umownej zastrzeżonej na wypadek niewykonania lub</w:t>
      </w:r>
      <w:r w:rsidR="00BE4EDF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nienależytego wykonania umowy, o której mowa ust. 1, z wynagrodzenia wykonawcy lub</w:t>
      </w:r>
      <w:r w:rsidR="00BE4EDF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z</w:t>
      </w:r>
      <w:r w:rsidR="00BE4EDF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 xml:space="preserve">innych jego wierzytelności, a także nie może dochodzić zaspokojenia z zabezpieczenia należytego wykonania tej umowy, o ile zdarzenie, w związku z którym zastrzeżono tę karę, nastąpiło w okresie obowiązywania stanu zagrożenia epidemicznego albo stanu epidemii. </w:t>
      </w:r>
    </w:p>
    <w:p w14:paraId="51A72448" w14:textId="776277E2" w:rsidR="00631E55" w:rsidRPr="002F00E2" w:rsidRDefault="00631E55" w:rsidP="00631E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10. W okresie obowiązywania stanu zagrożenia epidemicznego albo stanu epidemii ogłoszonego w</w:t>
      </w:r>
      <w:r w:rsidR="00BE4EDF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związku z COVID-19, i przez 90 dni od dnia odwołania stanu, który obowiązywał jako ostatni, bieg</w:t>
      </w:r>
      <w:r w:rsidR="00BE4EDF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terminu przedawnienia roszczenia zamawiającego, o którym mowa w ust. 9, nie</w:t>
      </w:r>
      <w:r w:rsidR="00BE4EDF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rozpoczyna</w:t>
      </w:r>
      <w:r w:rsidR="00BE4EDF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się,</w:t>
      </w:r>
      <w:r w:rsidR="00BE4EDF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a</w:t>
      </w:r>
      <w:r w:rsidR="00BE4EDF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rozpoczęty ulega zawieszeniu. Upływ terminu, o którym mowa w zdaniu</w:t>
      </w:r>
      <w:r w:rsidR="00BE4EDF">
        <w:rPr>
          <w:rFonts w:ascii="Times New Roman" w:eastAsia="Calibri" w:hAnsi="Times New Roman" w:cs="Times New Roman"/>
        </w:rPr>
        <w:t xml:space="preserve"> </w:t>
      </w:r>
      <w:r w:rsidRPr="002F00E2">
        <w:rPr>
          <w:rFonts w:ascii="Times New Roman" w:eastAsia="Calibri" w:hAnsi="Times New Roman" w:cs="Times New Roman"/>
        </w:rPr>
        <w:t xml:space="preserve">pierwszym, może nastąpić nie wcześniej niż po upływie 120 dni od dnia odwołania tego ze stanów, który obowiązywał jako ostatni. </w:t>
      </w:r>
    </w:p>
    <w:p w14:paraId="1427B7EC" w14:textId="768F4CF6" w:rsidR="00631E55" w:rsidRPr="002F00E2" w:rsidRDefault="00631E55" w:rsidP="00631E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11. W przypadku gdy termin ważności zabezpieczenia należytego wykonania umowy upływa w</w:t>
      </w:r>
      <w:r w:rsidR="00BE4EDF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okresie, o którym mowa w ust. 9, zamawiający nie może dochodzić zaspokojenia z zabezpieczenia, o którym mowa w tym przepisie, o ile wykonawca, na 14 dni przed upływem ważności tego zabezpieczenia, każdorazowo przedłuży jego ważność lub wniesie nowe zabezpieczenie, którego warunki zostaną zaakceptowane przez zamawiającego.</w:t>
      </w:r>
    </w:p>
    <w:p w14:paraId="52C7A370" w14:textId="784DCC20" w:rsidR="00631E55" w:rsidRPr="002F00E2" w:rsidRDefault="00631E55" w:rsidP="00631E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12. W przypadku gdy termin ważności zabezpieczenia należytego wykonania umowy upływa w</w:t>
      </w:r>
      <w:r w:rsidR="00BE4EDF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 xml:space="preserve">okresie między 91. A 119. dniem po odwołaniu stanu zagrożenia epidemicznego albo stanu epidemii, termin ważności tego zabezpieczenia przedłuża się, z mocy prawa, do 120. dnia po dniu odwołania stanu zagrożenia epidemicznego albo stanu epidemii w związku z COVID-19. </w:t>
      </w:r>
    </w:p>
    <w:p w14:paraId="5A93BB60" w14:textId="30AD810D" w:rsidR="00631E55" w:rsidRPr="00BE4EDF" w:rsidRDefault="00631E55" w:rsidP="00BE4ED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13. Obliczając terminy, o których mowa w ust. 9–12, dzień odwołania ogłoszenia stanu zagrożenia epidemicznego albo stanu epidemii w związku z COVID-19 wlicza się do tych terminów.</w:t>
      </w:r>
    </w:p>
    <w:p w14:paraId="70884783" w14:textId="2CE1087D" w:rsidR="001C5B9F" w:rsidRPr="002F00E2" w:rsidRDefault="001C5B9F" w:rsidP="00BE4EDF">
      <w:pPr>
        <w:shd w:val="clear" w:color="auto" w:fill="FFFFFF"/>
        <w:spacing w:before="240" w:line="240" w:lineRule="auto"/>
        <w:jc w:val="center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  <w:b/>
          <w:bCs/>
        </w:rPr>
        <w:t>§ 1</w:t>
      </w:r>
      <w:r w:rsidR="00BE4EDF">
        <w:rPr>
          <w:rFonts w:ascii="Times New Roman" w:eastAsia="Calibri" w:hAnsi="Times New Roman" w:cs="Times New Roman"/>
          <w:b/>
          <w:bCs/>
        </w:rPr>
        <w:t>3</w:t>
      </w:r>
    </w:p>
    <w:p w14:paraId="372C4D2C" w14:textId="2D4838C4" w:rsidR="001C5B9F" w:rsidRPr="002F00E2" w:rsidRDefault="001C5B9F" w:rsidP="00684A89">
      <w:pPr>
        <w:numPr>
          <w:ilvl w:val="1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  <w:lang w:eastAsia="ar-SA"/>
        </w:rPr>
        <w:t>Zakazuje się zmian istotnych postanowień zawartej umowy w stosunku do treści oferty, na</w:t>
      </w:r>
      <w:r w:rsidR="00BE4EDF">
        <w:rPr>
          <w:rFonts w:ascii="Times New Roman" w:eastAsia="Calibri" w:hAnsi="Times New Roman" w:cs="Times New Roman"/>
          <w:lang w:eastAsia="ar-SA"/>
        </w:rPr>
        <w:t> </w:t>
      </w:r>
      <w:r w:rsidRPr="002F00E2">
        <w:rPr>
          <w:rFonts w:ascii="Times New Roman" w:eastAsia="Calibri" w:hAnsi="Times New Roman" w:cs="Times New Roman"/>
          <w:lang w:eastAsia="ar-SA"/>
        </w:rPr>
        <w:t>podstawie której dokonano wyboru wykonawcy.</w:t>
      </w:r>
    </w:p>
    <w:p w14:paraId="39997012" w14:textId="77777777" w:rsidR="001C5B9F" w:rsidRPr="002F00E2" w:rsidRDefault="001C5B9F" w:rsidP="00684A89">
      <w:pPr>
        <w:numPr>
          <w:ilvl w:val="1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  <w:lang w:eastAsia="ar-SA"/>
        </w:rPr>
        <w:t xml:space="preserve">Zamawiający określa zgodnie z art. 455 ust. 1 ustawy </w:t>
      </w:r>
      <w:proofErr w:type="spellStart"/>
      <w:r w:rsidRPr="002F00E2">
        <w:rPr>
          <w:rFonts w:ascii="Times New Roman" w:eastAsia="Calibri" w:hAnsi="Times New Roman" w:cs="Times New Roman"/>
          <w:lang w:eastAsia="ar-SA"/>
        </w:rPr>
        <w:t>pzp</w:t>
      </w:r>
      <w:proofErr w:type="spellEnd"/>
      <w:r w:rsidRPr="002F00E2">
        <w:rPr>
          <w:rFonts w:ascii="Times New Roman" w:eastAsia="Calibri" w:hAnsi="Times New Roman" w:cs="Times New Roman"/>
          <w:lang w:eastAsia="ar-SA"/>
        </w:rPr>
        <w:t xml:space="preserve"> następujące zmiany postanowień umowy, w zakresie i na następujących warunkach. </w:t>
      </w:r>
    </w:p>
    <w:p w14:paraId="4E6D2945" w14:textId="77777777" w:rsidR="001C5B9F" w:rsidRPr="002F00E2" w:rsidRDefault="001C5B9F" w:rsidP="00684A89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  <w:lang w:eastAsia="ar-SA"/>
        </w:rPr>
        <w:t>2.1. Zmiany umowy o charakterze ogólnym:</w:t>
      </w:r>
    </w:p>
    <w:p w14:paraId="4CD527E3" w14:textId="77777777" w:rsidR="001C5B9F" w:rsidRPr="002F00E2" w:rsidRDefault="001C5B9F" w:rsidP="00684A89">
      <w:pPr>
        <w:numPr>
          <w:ilvl w:val="1"/>
          <w:numId w:val="1"/>
        </w:numPr>
        <w:shd w:val="clear" w:color="auto" w:fill="FFFFFF"/>
        <w:tabs>
          <w:tab w:val="clear" w:pos="1440"/>
          <w:tab w:val="left" w:pos="567"/>
          <w:tab w:val="num" w:pos="851"/>
        </w:tabs>
        <w:suppressAutoHyphens/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  <w:lang w:eastAsia="ar-SA"/>
        </w:rPr>
        <w:t>zmiana adresu/nazwy firmy/siedziby Zamawiającego/Wykonawcy/Podwykonawcy,</w:t>
      </w:r>
    </w:p>
    <w:p w14:paraId="286817EB" w14:textId="77777777" w:rsidR="001C5B9F" w:rsidRPr="002F00E2" w:rsidRDefault="001C5B9F" w:rsidP="00684A89">
      <w:pPr>
        <w:numPr>
          <w:ilvl w:val="1"/>
          <w:numId w:val="1"/>
        </w:numPr>
        <w:shd w:val="clear" w:color="auto" w:fill="FFFFFF"/>
        <w:tabs>
          <w:tab w:val="clear" w:pos="1440"/>
          <w:tab w:val="left" w:pos="567"/>
          <w:tab w:val="num" w:pos="851"/>
          <w:tab w:val="left" w:pos="1276"/>
        </w:tabs>
        <w:suppressAutoHyphens/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  <w:lang w:eastAsia="ar-SA"/>
        </w:rPr>
        <w:t>zmiana osób występujących po stronie Zamawiającego/Wykonawcy, w tym kadry kierowniczej budowy/robót i nadzoru.</w:t>
      </w:r>
    </w:p>
    <w:p w14:paraId="3C6A4DCA" w14:textId="77777777" w:rsidR="001C5B9F" w:rsidRPr="002F00E2" w:rsidRDefault="001C5B9F" w:rsidP="00684A89">
      <w:pPr>
        <w:shd w:val="clear" w:color="auto" w:fill="FFFFFF"/>
        <w:tabs>
          <w:tab w:val="left" w:pos="567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  <w:lang w:eastAsia="ar-SA"/>
        </w:rPr>
        <w:lastRenderedPageBreak/>
        <w:t>W przypadku osób sprawujących funkcje kierownicze nad realizacją umowy ze strony Wykonawcy zmiana którejkolwiek z osób musi być uzasadniona przez Wykonawcę na piśmie i zaakceptowana pisemnie przez Zamawiającego. Zamawiający zaakceptuje zmianę wyłącznie wtedy, gdy uprawnienia budowlane oraz doświadczenie tych osób będą co najmniej takie same jak wymagane w SIWZ w stosunku do tych osób.</w:t>
      </w:r>
    </w:p>
    <w:p w14:paraId="553719CB" w14:textId="77777777" w:rsidR="001C5B9F" w:rsidRPr="002F00E2" w:rsidRDefault="001C5B9F" w:rsidP="00684A89">
      <w:pPr>
        <w:numPr>
          <w:ilvl w:val="1"/>
          <w:numId w:val="1"/>
        </w:numPr>
        <w:shd w:val="clear" w:color="auto" w:fill="FFFFFF"/>
        <w:tabs>
          <w:tab w:val="clear" w:pos="1440"/>
          <w:tab w:val="left" w:pos="567"/>
          <w:tab w:val="num" w:pos="851"/>
        </w:tabs>
        <w:suppressAutoHyphens/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  <w:lang w:eastAsia="ar-SA"/>
        </w:rPr>
        <w:t>zmiana będąca skutkiem poprawy oczywistej omyłki.</w:t>
      </w:r>
    </w:p>
    <w:p w14:paraId="3DE571AA" w14:textId="03822A71" w:rsidR="001C5B9F" w:rsidRPr="002F00E2" w:rsidRDefault="001C5B9F" w:rsidP="00684A89">
      <w:pPr>
        <w:numPr>
          <w:ilvl w:val="1"/>
          <w:numId w:val="1"/>
        </w:numPr>
        <w:shd w:val="clear" w:color="auto" w:fill="FFFFFF"/>
        <w:tabs>
          <w:tab w:val="clear" w:pos="1440"/>
          <w:tab w:val="left" w:pos="567"/>
          <w:tab w:val="num" w:pos="851"/>
        </w:tabs>
        <w:suppressAutoHyphens/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  <w:lang w:eastAsia="ar-SA"/>
        </w:rPr>
        <w:t>zmiana Wykonawcy pod warunkiem połączenia, podziału, przekształcenia, upadłości, restrukturyzacji lub nabycia dotychczasowego Wykonawcy lub jego przedsiębiorstwa, o</w:t>
      </w:r>
      <w:r w:rsidR="00BE4EDF">
        <w:rPr>
          <w:rFonts w:ascii="Times New Roman" w:eastAsia="Calibri" w:hAnsi="Times New Roman" w:cs="Times New Roman"/>
          <w:lang w:eastAsia="ar-SA"/>
        </w:rPr>
        <w:t> </w:t>
      </w:r>
      <w:r w:rsidRPr="002F00E2">
        <w:rPr>
          <w:rFonts w:ascii="Times New Roman" w:eastAsia="Calibri" w:hAnsi="Times New Roman" w:cs="Times New Roman"/>
          <w:lang w:eastAsia="ar-SA"/>
        </w:rPr>
        <w:t>ile</w:t>
      </w:r>
      <w:r w:rsidR="00BE4EDF">
        <w:rPr>
          <w:rFonts w:ascii="Times New Roman" w:eastAsia="Calibri" w:hAnsi="Times New Roman" w:cs="Times New Roman"/>
          <w:lang w:eastAsia="ar-SA"/>
        </w:rPr>
        <w:t> </w:t>
      </w:r>
      <w:r w:rsidRPr="002F00E2">
        <w:rPr>
          <w:rFonts w:ascii="Times New Roman" w:eastAsia="Calibri" w:hAnsi="Times New Roman" w:cs="Times New Roman"/>
          <w:lang w:eastAsia="ar-SA"/>
        </w:rPr>
        <w:t>nowy Wykonawca spełnia warunki udziału w postępowaniu i nie zachodzą wobec niego podstawy wykluczenia oraz nie pociąga to za sobą istotnych zmian umowy.</w:t>
      </w:r>
    </w:p>
    <w:p w14:paraId="26465655" w14:textId="0A906771" w:rsidR="001C5B9F" w:rsidRPr="002F00E2" w:rsidRDefault="001C5B9F" w:rsidP="00684A89">
      <w:pPr>
        <w:numPr>
          <w:ilvl w:val="1"/>
          <w:numId w:val="1"/>
        </w:numPr>
        <w:shd w:val="clear" w:color="auto" w:fill="FFFFFF"/>
        <w:tabs>
          <w:tab w:val="clear" w:pos="1440"/>
          <w:tab w:val="left" w:pos="567"/>
          <w:tab w:val="num" w:pos="851"/>
        </w:tabs>
        <w:suppressAutoHyphens/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  <w:bCs/>
          <w:lang w:eastAsia="ar-SA"/>
        </w:rPr>
        <w:t xml:space="preserve">zmiana lub rezygnacja z Podmiotu Udostępniającego Zasoby (PUZ) na etapie realizacji zamówienia, za pomocą którego Wykonawca wykazał spełnianie warunków udziału </w:t>
      </w:r>
      <w:r w:rsidRPr="002F00E2">
        <w:rPr>
          <w:rFonts w:ascii="Times New Roman" w:eastAsia="Calibri" w:hAnsi="Times New Roman" w:cs="Times New Roman"/>
          <w:bCs/>
          <w:lang w:eastAsia="ar-SA"/>
        </w:rPr>
        <w:br/>
        <w:t>w postępowaniu. W takim przypadku Wykonawca będzie zobowiązany wykazać Zamawiającemu, iż proponowany inny PUZ lub Wykonawca samodzielnie, spełnia warunki udziału w postępowaniu, w stopniu nie mniejszym niż wymagany w trakcie postępowania o</w:t>
      </w:r>
      <w:r w:rsidR="00BE4EDF">
        <w:rPr>
          <w:rFonts w:ascii="Times New Roman" w:eastAsia="Calibri" w:hAnsi="Times New Roman" w:cs="Times New Roman"/>
          <w:bCs/>
          <w:lang w:eastAsia="ar-SA"/>
        </w:rPr>
        <w:t> </w:t>
      </w:r>
      <w:r w:rsidRPr="002F00E2">
        <w:rPr>
          <w:rFonts w:ascii="Times New Roman" w:eastAsia="Calibri" w:hAnsi="Times New Roman" w:cs="Times New Roman"/>
          <w:bCs/>
          <w:lang w:eastAsia="ar-SA"/>
        </w:rPr>
        <w:t xml:space="preserve">udzielenie zamówienia. </w:t>
      </w:r>
    </w:p>
    <w:p w14:paraId="736AD0F8" w14:textId="7E293537" w:rsidR="001C5B9F" w:rsidRPr="002F00E2" w:rsidRDefault="001C5B9F" w:rsidP="00684A89">
      <w:pPr>
        <w:numPr>
          <w:ilvl w:val="1"/>
          <w:numId w:val="1"/>
        </w:numPr>
        <w:shd w:val="clear" w:color="auto" w:fill="FFFFFF"/>
        <w:tabs>
          <w:tab w:val="clear" w:pos="1440"/>
          <w:tab w:val="left" w:pos="567"/>
          <w:tab w:val="num" w:pos="709"/>
          <w:tab w:val="left" w:pos="851"/>
        </w:tabs>
        <w:suppressAutoHyphens/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hAnsi="Times New Roman" w:cs="Times New Roman"/>
          <w:lang w:eastAsia="ar-SA"/>
        </w:rPr>
        <w:t>z</w:t>
      </w:r>
      <w:r w:rsidRPr="002F00E2">
        <w:rPr>
          <w:rFonts w:ascii="Times New Roman" w:eastAsia="Calibri" w:hAnsi="Times New Roman" w:cs="Times New Roman"/>
          <w:lang w:eastAsia="ar-SA"/>
        </w:rPr>
        <w:t xml:space="preserve">miana podwykonawcy - na pisemny wniosek Wykonawcy, możliwa jest zmiana </w:t>
      </w:r>
      <w:r w:rsidRPr="002F00E2">
        <w:rPr>
          <w:rFonts w:ascii="Times New Roman" w:eastAsia="Calibri" w:hAnsi="Times New Roman" w:cs="Times New Roman"/>
          <w:lang w:eastAsia="ar-SA"/>
        </w:rPr>
        <w:br/>
        <w:t>podwykonawcy, wprowadzenie nowego podwykonawcy lub rezygnacja z udziału podwykonawcy przy realizacji przedmiotu zamówienia. Zamiana może nastąpić wyłącznie po</w:t>
      </w:r>
      <w:r w:rsidR="00BE4EDF">
        <w:rPr>
          <w:rFonts w:ascii="Times New Roman" w:eastAsia="Calibri" w:hAnsi="Times New Roman" w:cs="Times New Roman"/>
          <w:lang w:eastAsia="ar-SA"/>
        </w:rPr>
        <w:t> </w:t>
      </w:r>
      <w:r w:rsidRPr="002F00E2">
        <w:rPr>
          <w:rFonts w:ascii="Times New Roman" w:eastAsia="Calibri" w:hAnsi="Times New Roman" w:cs="Times New Roman"/>
          <w:lang w:eastAsia="ar-SA"/>
        </w:rPr>
        <w:t>przedstawieniu przez Wykonawcę oświadczenia podwykonawcy o jego rezygnacji z</w:t>
      </w:r>
      <w:r w:rsidR="00BE4EDF">
        <w:rPr>
          <w:rFonts w:ascii="Times New Roman" w:eastAsia="Calibri" w:hAnsi="Times New Roman" w:cs="Times New Roman"/>
          <w:lang w:eastAsia="ar-SA"/>
        </w:rPr>
        <w:t> </w:t>
      </w:r>
      <w:r w:rsidRPr="002F00E2">
        <w:rPr>
          <w:rFonts w:ascii="Times New Roman" w:eastAsia="Calibri" w:hAnsi="Times New Roman" w:cs="Times New Roman"/>
          <w:lang w:eastAsia="ar-SA"/>
        </w:rPr>
        <w:t>udziału w realizacji przedmiotu zamówienia oraz o braku roszczeń podwykonawcy wobec Wykonawcy z tytułu realizacji robót budowlanych. Jeżeli zmiana dotyczy podmiotu trzeciego, na zasobach którego Wykonawca opierał się wykazując spełnianie warunków udziału w</w:t>
      </w:r>
      <w:r w:rsidR="00BE4EDF">
        <w:rPr>
          <w:rFonts w:ascii="Times New Roman" w:eastAsia="Calibri" w:hAnsi="Times New Roman" w:cs="Times New Roman"/>
          <w:lang w:eastAsia="ar-SA"/>
        </w:rPr>
        <w:t> </w:t>
      </w:r>
      <w:r w:rsidRPr="002F00E2">
        <w:rPr>
          <w:rFonts w:ascii="Times New Roman" w:eastAsia="Calibri" w:hAnsi="Times New Roman" w:cs="Times New Roman"/>
          <w:lang w:eastAsia="ar-SA"/>
        </w:rPr>
        <w:t xml:space="preserve">postępowaniu, Zamawiający dopuści zmianę pod warunkiem, że nowy podwykonawca wykaże spełnianie warunków w zakresie nie mniejszym niż wskazane na etapie postępowania o udzielenie zamówienia przez dotychczasowego podwykonawcę. </w:t>
      </w:r>
    </w:p>
    <w:p w14:paraId="63DFAEFB" w14:textId="77777777" w:rsidR="001C5B9F" w:rsidRPr="002F00E2" w:rsidRDefault="001C5B9F" w:rsidP="00684A89">
      <w:pPr>
        <w:numPr>
          <w:ilvl w:val="1"/>
          <w:numId w:val="1"/>
        </w:numPr>
        <w:shd w:val="clear" w:color="auto" w:fill="FFFFFF"/>
        <w:tabs>
          <w:tab w:val="clear" w:pos="1440"/>
          <w:tab w:val="left" w:pos="567"/>
          <w:tab w:val="num" w:pos="851"/>
        </w:tabs>
        <w:suppressAutoHyphens/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hAnsi="Times New Roman" w:cs="Times New Roman"/>
          <w:lang w:eastAsia="ar-SA"/>
        </w:rPr>
        <w:t>z</w:t>
      </w:r>
      <w:r w:rsidRPr="002F00E2">
        <w:rPr>
          <w:rFonts w:ascii="Times New Roman" w:eastAsia="Calibri" w:hAnsi="Times New Roman" w:cs="Times New Roman"/>
          <w:lang w:eastAsia="ar-SA"/>
        </w:rPr>
        <w:t>miany uzasadnione okolicznościami, o których mowa wart. 357 1 k.c. - Jeżeli  powodu nadzwyczajnej zmiany stosunków spełnienie świadczenia byłoby połączone z nadmiernymi trudnościami albo groziłoby jednej ze stron rażąco stratą, czego strony nie przewidziały przy zawarciu umowy, sąd może po rozważeniu interesów stron, zgodnie z zasadami współżycia społecznego, oznaczać sposób wykonania zobowiązania, wysokość świadczenia lub nawet orzec o rozwiązaniu umowy.</w:t>
      </w:r>
    </w:p>
    <w:p w14:paraId="1748BAD0" w14:textId="77777777" w:rsidR="001C5B9F" w:rsidRPr="002F00E2" w:rsidRDefault="001C5B9F" w:rsidP="00684A89">
      <w:pPr>
        <w:shd w:val="clear" w:color="auto" w:fill="FFFFFF"/>
        <w:tabs>
          <w:tab w:val="left" w:pos="1134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  <w:lang w:eastAsia="ar-SA"/>
        </w:rPr>
        <w:t>2.</w:t>
      </w:r>
      <w:r w:rsidR="00684A89" w:rsidRPr="002F00E2">
        <w:rPr>
          <w:rFonts w:ascii="Times New Roman" w:hAnsi="Times New Roman" w:cs="Times New Roman"/>
          <w:lang w:eastAsia="ar-SA"/>
        </w:rPr>
        <w:t>2</w:t>
      </w:r>
      <w:r w:rsidRPr="002F00E2">
        <w:rPr>
          <w:rFonts w:ascii="Times New Roman" w:eastAsia="Calibri" w:hAnsi="Times New Roman" w:cs="Times New Roman"/>
          <w:lang w:eastAsia="ar-SA"/>
        </w:rPr>
        <w:t xml:space="preserve">. Zmiany umowy wpływające na wynagrodzenie, mogą wystąpić w następujących przypadkach: </w:t>
      </w:r>
    </w:p>
    <w:p w14:paraId="5C33790E" w14:textId="77777777" w:rsidR="001C5B9F" w:rsidRPr="002F00E2" w:rsidRDefault="001C5B9F" w:rsidP="00684A89">
      <w:pPr>
        <w:numPr>
          <w:ilvl w:val="1"/>
          <w:numId w:val="5"/>
        </w:numPr>
        <w:shd w:val="clear" w:color="auto" w:fill="FFFFFF"/>
        <w:tabs>
          <w:tab w:val="clear" w:pos="1440"/>
          <w:tab w:val="num" w:pos="851"/>
        </w:tabs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  <w:lang w:eastAsia="ar-SA"/>
        </w:rPr>
        <w:t>Zmianą obowiązującej stawki podatku od towarów i usług (VAT) oraz zmianą obowiązujących przepisów prawa.</w:t>
      </w:r>
    </w:p>
    <w:p w14:paraId="3DB7F078" w14:textId="20582A5B" w:rsidR="001C5B9F" w:rsidRPr="002F00E2" w:rsidRDefault="001C5B9F" w:rsidP="00684A89">
      <w:pPr>
        <w:numPr>
          <w:ilvl w:val="1"/>
          <w:numId w:val="5"/>
        </w:numPr>
        <w:shd w:val="clear" w:color="auto" w:fill="FFFFFF"/>
        <w:tabs>
          <w:tab w:val="clear" w:pos="1440"/>
          <w:tab w:val="num" w:pos="851"/>
        </w:tabs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  <w:lang w:eastAsia="ar-SA"/>
        </w:rPr>
        <w:t xml:space="preserve">Wystąpienia dodatkowych robót budowlanych na mocy </w:t>
      </w:r>
      <w:r w:rsidRPr="002F00E2">
        <w:rPr>
          <w:rFonts w:ascii="Times New Roman" w:eastAsia="Calibri" w:hAnsi="Times New Roman" w:cs="Times New Roman"/>
        </w:rPr>
        <w:t xml:space="preserve">art. 455 ust. 1 pkt. 3 pkt. 4 i ust. 2 ustawy </w:t>
      </w:r>
      <w:proofErr w:type="spellStart"/>
      <w:r w:rsidRPr="002F00E2">
        <w:rPr>
          <w:rFonts w:ascii="Times New Roman" w:eastAsia="Calibri" w:hAnsi="Times New Roman" w:cs="Times New Roman"/>
        </w:rPr>
        <w:t>Pzp</w:t>
      </w:r>
      <w:proofErr w:type="spellEnd"/>
      <w:r w:rsidRPr="002F00E2">
        <w:rPr>
          <w:rFonts w:ascii="Times New Roman" w:eastAsia="Calibri" w:hAnsi="Times New Roman" w:cs="Times New Roman"/>
        </w:rPr>
        <w:t>,</w:t>
      </w:r>
    </w:p>
    <w:p w14:paraId="5490F207" w14:textId="30A2DB12" w:rsidR="001C5B9F" w:rsidRPr="002F00E2" w:rsidRDefault="001C5B9F" w:rsidP="00684A8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00E2">
        <w:rPr>
          <w:rFonts w:ascii="Times New Roman" w:eastAsia="Calibri" w:hAnsi="Times New Roman" w:cs="Times New Roman"/>
        </w:rPr>
        <w:t>3. Wskazane powyżej zmiany mogą być wprowadzone, jedynie w przypadku jeżeli obydwie strony umowy zgodnie uznają, że zaszły wskazane okoliczności oraz wprowadzenie zmian jest konieczne dla</w:t>
      </w:r>
      <w:r w:rsidR="00BE4EDF">
        <w:rPr>
          <w:rFonts w:ascii="Times New Roman" w:eastAsia="Calibri" w:hAnsi="Times New Roman" w:cs="Times New Roman"/>
        </w:rPr>
        <w:t> </w:t>
      </w:r>
      <w:r w:rsidRPr="002F00E2">
        <w:rPr>
          <w:rFonts w:ascii="Times New Roman" w:eastAsia="Calibri" w:hAnsi="Times New Roman" w:cs="Times New Roman"/>
        </w:rPr>
        <w:t>prawidłowej realizacji zamówienia.</w:t>
      </w:r>
    </w:p>
    <w:p w14:paraId="57A1C67E" w14:textId="77777777" w:rsidR="001C5B9F" w:rsidRPr="002F00E2" w:rsidRDefault="001C5B9F" w:rsidP="00684A8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</w:rPr>
      </w:pPr>
      <w:r w:rsidRPr="002F00E2">
        <w:rPr>
          <w:rFonts w:ascii="Times New Roman" w:eastAsia="Calibri" w:hAnsi="Times New Roman" w:cs="Times New Roman"/>
          <w:snapToGrid w:val="0"/>
        </w:rPr>
        <w:t>4. Wszelkie zmiany i uzupełnienia treści umowy mogą być dokonywane wyłącznie w formie aneksu podpisanego przez strony.</w:t>
      </w:r>
    </w:p>
    <w:p w14:paraId="2188EA41" w14:textId="5B7084DC" w:rsidR="00CE718C" w:rsidRPr="002F00E2" w:rsidRDefault="00CE718C" w:rsidP="00BE4EDF">
      <w:pPr>
        <w:spacing w:before="240" w:line="120" w:lineRule="atLeast"/>
        <w:jc w:val="center"/>
        <w:rPr>
          <w:rFonts w:ascii="Times New Roman" w:hAnsi="Times New Roman" w:cs="Times New Roman"/>
          <w:b/>
        </w:rPr>
      </w:pPr>
      <w:r w:rsidRPr="002F00E2">
        <w:rPr>
          <w:rFonts w:ascii="Times New Roman" w:hAnsi="Times New Roman" w:cs="Times New Roman"/>
          <w:b/>
        </w:rPr>
        <w:sym w:font="Times New Roman" w:char="00A7"/>
      </w:r>
      <w:r w:rsidRPr="002F00E2">
        <w:rPr>
          <w:rFonts w:ascii="Times New Roman" w:hAnsi="Times New Roman" w:cs="Times New Roman"/>
          <w:b/>
        </w:rPr>
        <w:t xml:space="preserve"> 1</w:t>
      </w:r>
      <w:r w:rsidR="00D32681">
        <w:rPr>
          <w:rFonts w:ascii="Times New Roman" w:hAnsi="Times New Roman" w:cs="Times New Roman"/>
          <w:b/>
        </w:rPr>
        <w:t>4</w:t>
      </w:r>
      <w:r w:rsidRPr="002F00E2">
        <w:rPr>
          <w:rFonts w:ascii="Times New Roman" w:hAnsi="Times New Roman" w:cs="Times New Roman"/>
          <w:b/>
        </w:rPr>
        <w:t>.</w:t>
      </w:r>
    </w:p>
    <w:p w14:paraId="29685BB5" w14:textId="77777777" w:rsidR="00D32681" w:rsidRDefault="00CE718C" w:rsidP="00D32681">
      <w:pPr>
        <w:spacing w:after="0" w:line="120" w:lineRule="atLeast"/>
        <w:jc w:val="both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>Zamawiający zastrzega sobie możliwość zmiany zakresów ubytków lub spękań w każdej z trzech grup cenowych zgodnie z uzyskanymi przedmiarami przy jednoczesnym zachowaniu oferowanych ce</w:t>
      </w:r>
      <w:r w:rsidR="00D32681">
        <w:rPr>
          <w:rFonts w:ascii="Times New Roman" w:hAnsi="Times New Roman" w:cs="Times New Roman"/>
        </w:rPr>
        <w:t> </w:t>
      </w:r>
      <w:r w:rsidRPr="002F00E2">
        <w:rPr>
          <w:rFonts w:ascii="Times New Roman" w:hAnsi="Times New Roman" w:cs="Times New Roman"/>
        </w:rPr>
        <w:t>jednostkowych. Wiążącą jest kwota brutto przewidziana na wykonanie zamówienia.</w:t>
      </w:r>
    </w:p>
    <w:p w14:paraId="489AAFDE" w14:textId="2121F5B2" w:rsidR="00CE718C" w:rsidRPr="002F00E2" w:rsidRDefault="00CE718C" w:rsidP="00D32681">
      <w:pPr>
        <w:spacing w:before="240" w:line="120" w:lineRule="atLeast"/>
        <w:jc w:val="center"/>
        <w:rPr>
          <w:rFonts w:ascii="Times New Roman" w:hAnsi="Times New Roman" w:cs="Times New Roman"/>
          <w:b/>
        </w:rPr>
      </w:pPr>
      <w:r w:rsidRPr="002F00E2">
        <w:rPr>
          <w:rFonts w:ascii="Times New Roman" w:hAnsi="Times New Roman" w:cs="Times New Roman"/>
          <w:b/>
        </w:rPr>
        <w:sym w:font="Times New Roman" w:char="00A7"/>
      </w:r>
      <w:r w:rsidRPr="002F00E2">
        <w:rPr>
          <w:rFonts w:ascii="Times New Roman" w:hAnsi="Times New Roman" w:cs="Times New Roman"/>
          <w:b/>
        </w:rPr>
        <w:t xml:space="preserve"> 1</w:t>
      </w:r>
      <w:r w:rsidR="00D32681">
        <w:rPr>
          <w:rFonts w:ascii="Times New Roman" w:hAnsi="Times New Roman" w:cs="Times New Roman"/>
          <w:b/>
        </w:rPr>
        <w:t>5</w:t>
      </w:r>
      <w:r w:rsidRPr="002F00E2">
        <w:rPr>
          <w:rFonts w:ascii="Times New Roman" w:hAnsi="Times New Roman" w:cs="Times New Roman"/>
          <w:b/>
        </w:rPr>
        <w:t>.</w:t>
      </w:r>
    </w:p>
    <w:p w14:paraId="7159C1F8" w14:textId="1EA53281" w:rsidR="00CE718C" w:rsidRPr="002F00E2" w:rsidRDefault="00CE718C" w:rsidP="004B4423">
      <w:pPr>
        <w:spacing w:after="0" w:line="120" w:lineRule="atLeast"/>
        <w:jc w:val="both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>Wykonawca przedstawi przed podpisaniem umowy polisę ubezpieczeniową na roboty objęte zakresem umowy oraz projekt organizacji ruchu na czas prowadzenia robót.</w:t>
      </w:r>
    </w:p>
    <w:p w14:paraId="2F10311E" w14:textId="320D8989" w:rsidR="00CE718C" w:rsidRPr="002F00E2" w:rsidRDefault="00CE718C" w:rsidP="00D32681">
      <w:pPr>
        <w:tabs>
          <w:tab w:val="left" w:pos="4290"/>
        </w:tabs>
        <w:spacing w:before="240" w:line="240" w:lineRule="auto"/>
        <w:jc w:val="both"/>
        <w:rPr>
          <w:rFonts w:ascii="Times New Roman" w:hAnsi="Times New Roman" w:cs="Times New Roman"/>
          <w:b/>
        </w:rPr>
      </w:pPr>
      <w:r w:rsidRPr="002F00E2">
        <w:rPr>
          <w:rFonts w:ascii="Times New Roman" w:hAnsi="Times New Roman" w:cs="Times New Roman"/>
        </w:rPr>
        <w:lastRenderedPageBreak/>
        <w:tab/>
      </w:r>
      <w:r w:rsidRPr="002F00E2">
        <w:rPr>
          <w:rFonts w:ascii="Times New Roman" w:hAnsi="Times New Roman" w:cs="Times New Roman"/>
          <w:b/>
        </w:rPr>
        <w:sym w:font="Times New Roman" w:char="00A7"/>
      </w:r>
      <w:r w:rsidRPr="002F00E2">
        <w:rPr>
          <w:rFonts w:ascii="Times New Roman" w:hAnsi="Times New Roman" w:cs="Times New Roman"/>
          <w:b/>
        </w:rPr>
        <w:t xml:space="preserve"> 1</w:t>
      </w:r>
      <w:r w:rsidR="00D32681">
        <w:rPr>
          <w:rFonts w:ascii="Times New Roman" w:hAnsi="Times New Roman" w:cs="Times New Roman"/>
          <w:b/>
        </w:rPr>
        <w:t>6</w:t>
      </w:r>
      <w:r w:rsidRPr="002F00E2">
        <w:rPr>
          <w:rFonts w:ascii="Times New Roman" w:hAnsi="Times New Roman" w:cs="Times New Roman"/>
          <w:b/>
        </w:rPr>
        <w:t>.</w:t>
      </w:r>
    </w:p>
    <w:p w14:paraId="1B390765" w14:textId="6D89198B" w:rsidR="00CE718C" w:rsidRPr="002F00E2" w:rsidRDefault="00CE718C" w:rsidP="004B44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>Integralną część niniejszej umowy stanowią następujące dokumenty :</w:t>
      </w:r>
    </w:p>
    <w:p w14:paraId="37B8DE67" w14:textId="77777777" w:rsidR="004E0CA3" w:rsidRDefault="00CE718C" w:rsidP="004B442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E0CA3">
        <w:rPr>
          <w:rFonts w:ascii="Times New Roman" w:hAnsi="Times New Roman" w:cs="Times New Roman"/>
        </w:rPr>
        <w:t>specyfikacja warunków zamówienia ,</w:t>
      </w:r>
    </w:p>
    <w:p w14:paraId="1E3ED6C1" w14:textId="77777777" w:rsidR="004E0CA3" w:rsidRDefault="00CE718C" w:rsidP="004E0CA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E0CA3">
        <w:rPr>
          <w:rFonts w:ascii="Times New Roman" w:hAnsi="Times New Roman" w:cs="Times New Roman"/>
        </w:rPr>
        <w:t xml:space="preserve">oferta – zał.1 i kosztorys ofertowy – zał.2 , </w:t>
      </w:r>
    </w:p>
    <w:p w14:paraId="4173B9C5" w14:textId="77777777" w:rsidR="004E0CA3" w:rsidRPr="004E0CA3" w:rsidRDefault="00CE718C" w:rsidP="004E0CA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E0CA3">
        <w:t>polisa ubezpieczeniowa na roboty będące przedmiotem zamówienia,</w:t>
      </w:r>
    </w:p>
    <w:p w14:paraId="0DB0A640" w14:textId="77777777" w:rsidR="004E0CA3" w:rsidRPr="004E0CA3" w:rsidRDefault="00CE718C" w:rsidP="004B442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E0CA3">
        <w:t xml:space="preserve">projekt organizacji ruchu na czas prowadzenia robót, </w:t>
      </w:r>
    </w:p>
    <w:p w14:paraId="22A8D7DF" w14:textId="36EF1976" w:rsidR="00CE718C" w:rsidRPr="004E0CA3" w:rsidRDefault="00CE718C" w:rsidP="004B442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E0CA3">
        <w:rPr>
          <w:rFonts w:ascii="Times New Roman" w:hAnsi="Times New Roman" w:cs="Times New Roman"/>
        </w:rPr>
        <w:t>przedmiary robót - dokonane bezpośrednio przed rozpoczęciem robót.</w:t>
      </w:r>
    </w:p>
    <w:p w14:paraId="1BF9070E" w14:textId="69930152" w:rsidR="00CE718C" w:rsidRPr="002F00E2" w:rsidRDefault="00CE718C" w:rsidP="00D32681">
      <w:pPr>
        <w:spacing w:before="240" w:line="240" w:lineRule="auto"/>
        <w:jc w:val="center"/>
        <w:rPr>
          <w:rFonts w:ascii="Times New Roman" w:hAnsi="Times New Roman" w:cs="Times New Roman"/>
          <w:b/>
        </w:rPr>
      </w:pPr>
      <w:r w:rsidRPr="002F00E2">
        <w:rPr>
          <w:rFonts w:ascii="Times New Roman" w:hAnsi="Times New Roman" w:cs="Times New Roman"/>
          <w:b/>
        </w:rPr>
        <w:sym w:font="Times New Roman" w:char="00A7"/>
      </w:r>
      <w:r w:rsidRPr="002F00E2">
        <w:rPr>
          <w:rFonts w:ascii="Times New Roman" w:hAnsi="Times New Roman" w:cs="Times New Roman"/>
          <w:b/>
        </w:rPr>
        <w:t xml:space="preserve"> 1</w:t>
      </w:r>
      <w:r w:rsidR="00D32681">
        <w:rPr>
          <w:rFonts w:ascii="Times New Roman" w:hAnsi="Times New Roman" w:cs="Times New Roman"/>
          <w:b/>
        </w:rPr>
        <w:t>7</w:t>
      </w:r>
      <w:r w:rsidRPr="002F00E2">
        <w:rPr>
          <w:rFonts w:ascii="Times New Roman" w:hAnsi="Times New Roman" w:cs="Times New Roman"/>
          <w:b/>
        </w:rPr>
        <w:t>.</w:t>
      </w:r>
      <w:r w:rsidRPr="002F00E2">
        <w:rPr>
          <w:rFonts w:ascii="Times New Roman" w:hAnsi="Times New Roman" w:cs="Times New Roman"/>
        </w:rPr>
        <w:t xml:space="preserve"> </w:t>
      </w:r>
    </w:p>
    <w:p w14:paraId="3B906C2B" w14:textId="3EB2D140" w:rsidR="00CE718C" w:rsidRPr="002F00E2" w:rsidRDefault="00CE718C" w:rsidP="001A721D">
      <w:pPr>
        <w:spacing w:after="0" w:line="240" w:lineRule="auto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 xml:space="preserve">W sprawach nieuregulowanych postanowieniami niniejszej umowy mają zastosowanie przepisy Kodeksu Cywilnego. </w:t>
      </w:r>
    </w:p>
    <w:p w14:paraId="2E927D6C" w14:textId="77777777" w:rsidR="004B4423" w:rsidRPr="002F00E2" w:rsidRDefault="004B4423" w:rsidP="004B4423">
      <w:pPr>
        <w:spacing w:after="0" w:line="240" w:lineRule="auto"/>
        <w:rPr>
          <w:rFonts w:ascii="Times New Roman" w:hAnsi="Times New Roman" w:cs="Times New Roman"/>
          <w:b/>
        </w:rPr>
      </w:pPr>
    </w:p>
    <w:p w14:paraId="44E25CDE" w14:textId="75098604" w:rsidR="00CE718C" w:rsidRPr="002F00E2" w:rsidRDefault="00CE718C" w:rsidP="00D32681">
      <w:pPr>
        <w:spacing w:before="240" w:line="240" w:lineRule="auto"/>
        <w:jc w:val="center"/>
        <w:rPr>
          <w:rFonts w:ascii="Times New Roman" w:hAnsi="Times New Roman" w:cs="Times New Roman"/>
          <w:b/>
        </w:rPr>
      </w:pPr>
      <w:r w:rsidRPr="002F00E2">
        <w:rPr>
          <w:rFonts w:ascii="Times New Roman" w:hAnsi="Times New Roman" w:cs="Times New Roman"/>
          <w:b/>
        </w:rPr>
        <w:sym w:font="Times New Roman" w:char="00A7"/>
      </w:r>
      <w:r w:rsidRPr="002F00E2">
        <w:rPr>
          <w:rFonts w:ascii="Times New Roman" w:hAnsi="Times New Roman" w:cs="Times New Roman"/>
          <w:b/>
        </w:rPr>
        <w:t xml:space="preserve"> 1</w:t>
      </w:r>
      <w:r w:rsidR="00D32681">
        <w:rPr>
          <w:rFonts w:ascii="Times New Roman" w:hAnsi="Times New Roman" w:cs="Times New Roman"/>
          <w:b/>
        </w:rPr>
        <w:t>8</w:t>
      </w:r>
      <w:r w:rsidRPr="002F00E2">
        <w:rPr>
          <w:rFonts w:ascii="Times New Roman" w:hAnsi="Times New Roman" w:cs="Times New Roman"/>
          <w:b/>
        </w:rPr>
        <w:t>.</w:t>
      </w:r>
    </w:p>
    <w:p w14:paraId="3B11992D" w14:textId="7559FBDD" w:rsidR="00CE718C" w:rsidRPr="002F00E2" w:rsidRDefault="00CE718C" w:rsidP="004B44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</w:rPr>
        <w:t>Umowę sporządzono w 2 jednobrzmiących egzemplarzach po jednym dla każdej ze stron.</w:t>
      </w:r>
    </w:p>
    <w:p w14:paraId="392AFFC9" w14:textId="77777777" w:rsidR="00CE718C" w:rsidRDefault="00CE718C" w:rsidP="00CE718C">
      <w:pPr>
        <w:spacing w:line="120" w:lineRule="atLeast"/>
        <w:jc w:val="both"/>
        <w:rPr>
          <w:rFonts w:ascii="Times New Roman" w:hAnsi="Times New Roman" w:cs="Times New Roman"/>
          <w:b/>
        </w:rPr>
      </w:pPr>
    </w:p>
    <w:p w14:paraId="27CB62DE" w14:textId="77777777" w:rsidR="00D32681" w:rsidRDefault="00D32681" w:rsidP="00CE718C">
      <w:pPr>
        <w:spacing w:line="120" w:lineRule="atLeast"/>
        <w:jc w:val="both"/>
        <w:rPr>
          <w:rFonts w:ascii="Times New Roman" w:hAnsi="Times New Roman" w:cs="Times New Roman"/>
          <w:b/>
        </w:rPr>
      </w:pPr>
    </w:p>
    <w:p w14:paraId="577843EB" w14:textId="77777777" w:rsidR="00D32681" w:rsidRDefault="00D32681" w:rsidP="00CE718C">
      <w:pPr>
        <w:spacing w:line="120" w:lineRule="atLeast"/>
        <w:jc w:val="both"/>
        <w:rPr>
          <w:rFonts w:ascii="Times New Roman" w:hAnsi="Times New Roman" w:cs="Times New Roman"/>
          <w:b/>
        </w:rPr>
      </w:pPr>
    </w:p>
    <w:p w14:paraId="12144FDF" w14:textId="77777777" w:rsidR="00D32681" w:rsidRDefault="00D32681" w:rsidP="00CE718C">
      <w:pPr>
        <w:spacing w:line="120" w:lineRule="atLeast"/>
        <w:jc w:val="both"/>
        <w:rPr>
          <w:rFonts w:ascii="Times New Roman" w:hAnsi="Times New Roman" w:cs="Times New Roman"/>
          <w:b/>
        </w:rPr>
      </w:pPr>
    </w:p>
    <w:p w14:paraId="56AB3432" w14:textId="77777777" w:rsidR="00D32681" w:rsidRPr="002F00E2" w:rsidRDefault="00D32681" w:rsidP="00CE718C">
      <w:pPr>
        <w:spacing w:line="120" w:lineRule="atLeast"/>
        <w:jc w:val="both"/>
        <w:rPr>
          <w:rFonts w:ascii="Times New Roman" w:hAnsi="Times New Roman" w:cs="Times New Roman"/>
          <w:b/>
        </w:rPr>
      </w:pPr>
    </w:p>
    <w:p w14:paraId="41A38E12" w14:textId="00FE4E97" w:rsidR="00CE718C" w:rsidRPr="002F00E2" w:rsidRDefault="00CE718C" w:rsidP="00CE718C">
      <w:pPr>
        <w:spacing w:line="120" w:lineRule="atLeast"/>
        <w:jc w:val="both"/>
        <w:rPr>
          <w:rFonts w:ascii="Times New Roman" w:hAnsi="Times New Roman" w:cs="Times New Roman"/>
        </w:rPr>
      </w:pPr>
      <w:r w:rsidRPr="002F00E2">
        <w:rPr>
          <w:rFonts w:ascii="Times New Roman" w:hAnsi="Times New Roman" w:cs="Times New Roman"/>
          <w:b/>
        </w:rPr>
        <w:t>ZAMAWIAJĄCY                                                                                      WYKONAWCA</w:t>
      </w:r>
    </w:p>
    <w:sectPr w:rsidR="00CE718C" w:rsidRPr="002F00E2" w:rsidSect="00B47A1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93A27" w14:textId="77777777" w:rsidR="00F92028" w:rsidRDefault="00F92028" w:rsidP="0039380B">
      <w:pPr>
        <w:spacing w:after="0" w:line="240" w:lineRule="auto"/>
      </w:pPr>
      <w:r>
        <w:separator/>
      </w:r>
    </w:p>
  </w:endnote>
  <w:endnote w:type="continuationSeparator" w:id="0">
    <w:p w14:paraId="4939C586" w14:textId="77777777" w:rsidR="00F92028" w:rsidRDefault="00F92028" w:rsidP="00393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3421579"/>
      <w:docPartObj>
        <w:docPartGallery w:val="Page Numbers (Bottom of Page)"/>
        <w:docPartUnique/>
      </w:docPartObj>
    </w:sdtPr>
    <w:sdtContent>
      <w:p w14:paraId="09B6DFFD" w14:textId="74DD8C90" w:rsidR="0039380B" w:rsidRDefault="0039380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D95D6A" w14:textId="77777777" w:rsidR="0039380B" w:rsidRDefault="003938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A3790" w14:textId="77777777" w:rsidR="00F92028" w:rsidRDefault="00F92028" w:rsidP="0039380B">
      <w:pPr>
        <w:spacing w:after="0" w:line="240" w:lineRule="auto"/>
      </w:pPr>
      <w:r>
        <w:separator/>
      </w:r>
    </w:p>
  </w:footnote>
  <w:footnote w:type="continuationSeparator" w:id="0">
    <w:p w14:paraId="4110C069" w14:textId="77777777" w:rsidR="00F92028" w:rsidRDefault="00F92028" w:rsidP="00393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sz w:val="18"/>
        <w:szCs w:val="18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10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F"/>
    <w:multiLevelType w:val="multilevel"/>
    <w:tmpl w:val="0000000F"/>
    <w:name w:val="WW8Num17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25950D39"/>
    <w:multiLevelType w:val="hybridMultilevel"/>
    <w:tmpl w:val="E514B4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F1F22"/>
    <w:multiLevelType w:val="hybridMultilevel"/>
    <w:tmpl w:val="3D987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13E22"/>
    <w:multiLevelType w:val="multilevel"/>
    <w:tmpl w:val="9E82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22331646">
    <w:abstractNumId w:val="0"/>
  </w:num>
  <w:num w:numId="2" w16cid:durableId="1902131768">
    <w:abstractNumId w:val="1"/>
  </w:num>
  <w:num w:numId="3" w16cid:durableId="1867525959">
    <w:abstractNumId w:val="2"/>
  </w:num>
  <w:num w:numId="4" w16cid:durableId="1076052052">
    <w:abstractNumId w:val="3"/>
  </w:num>
  <w:num w:numId="5" w16cid:durableId="196282670">
    <w:abstractNumId w:val="4"/>
  </w:num>
  <w:num w:numId="6" w16cid:durableId="1287004917">
    <w:abstractNumId w:val="7"/>
  </w:num>
  <w:num w:numId="7" w16cid:durableId="1107652926">
    <w:abstractNumId w:val="6"/>
  </w:num>
  <w:num w:numId="8" w16cid:durableId="16916829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18C"/>
    <w:rsid w:val="000369FC"/>
    <w:rsid w:val="0005665F"/>
    <w:rsid w:val="000D5F1E"/>
    <w:rsid w:val="000F1068"/>
    <w:rsid w:val="001116B4"/>
    <w:rsid w:val="001A721D"/>
    <w:rsid w:val="001C5B9F"/>
    <w:rsid w:val="002A2286"/>
    <w:rsid w:val="002A5B44"/>
    <w:rsid w:val="002E5B3C"/>
    <w:rsid w:val="002F00E2"/>
    <w:rsid w:val="00344EEE"/>
    <w:rsid w:val="0039380B"/>
    <w:rsid w:val="00432866"/>
    <w:rsid w:val="004B4423"/>
    <w:rsid w:val="004E0CA3"/>
    <w:rsid w:val="005C60C6"/>
    <w:rsid w:val="005D6C04"/>
    <w:rsid w:val="00631E55"/>
    <w:rsid w:val="00684A89"/>
    <w:rsid w:val="00697612"/>
    <w:rsid w:val="00706646"/>
    <w:rsid w:val="00730778"/>
    <w:rsid w:val="00744400"/>
    <w:rsid w:val="00754D95"/>
    <w:rsid w:val="007A1638"/>
    <w:rsid w:val="007E5D2D"/>
    <w:rsid w:val="00805223"/>
    <w:rsid w:val="00805CAB"/>
    <w:rsid w:val="00806998"/>
    <w:rsid w:val="008F69AD"/>
    <w:rsid w:val="009A5F2D"/>
    <w:rsid w:val="009B23BF"/>
    <w:rsid w:val="009F1668"/>
    <w:rsid w:val="009F4CF1"/>
    <w:rsid w:val="00A85950"/>
    <w:rsid w:val="00A96D94"/>
    <w:rsid w:val="00B03D9E"/>
    <w:rsid w:val="00B252FD"/>
    <w:rsid w:val="00B4571F"/>
    <w:rsid w:val="00B457EB"/>
    <w:rsid w:val="00B47A14"/>
    <w:rsid w:val="00BA5FDD"/>
    <w:rsid w:val="00BD6E55"/>
    <w:rsid w:val="00BE4EDF"/>
    <w:rsid w:val="00C0345F"/>
    <w:rsid w:val="00CD7FD8"/>
    <w:rsid w:val="00CE718C"/>
    <w:rsid w:val="00D32681"/>
    <w:rsid w:val="00D50B26"/>
    <w:rsid w:val="00D93C72"/>
    <w:rsid w:val="00E03DDE"/>
    <w:rsid w:val="00E310CA"/>
    <w:rsid w:val="00E61757"/>
    <w:rsid w:val="00E650C7"/>
    <w:rsid w:val="00EE13F3"/>
    <w:rsid w:val="00EE3CC5"/>
    <w:rsid w:val="00EE5A87"/>
    <w:rsid w:val="00F023B8"/>
    <w:rsid w:val="00F169EA"/>
    <w:rsid w:val="00F910B6"/>
    <w:rsid w:val="00F9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09099"/>
  <w15:docId w15:val="{BFB965F4-1E04-40D9-9D3D-5604FE12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B26"/>
  </w:style>
  <w:style w:type="paragraph" w:styleId="Nagwek2">
    <w:name w:val="heading 2"/>
    <w:basedOn w:val="Normalny"/>
    <w:next w:val="Normalny"/>
    <w:link w:val="Nagwek2Znak"/>
    <w:qFormat/>
    <w:rsid w:val="00CE718C"/>
    <w:pPr>
      <w:keepNext/>
      <w:spacing w:after="0" w:line="120" w:lineRule="atLeast"/>
      <w:jc w:val="both"/>
      <w:outlineLvl w:val="1"/>
    </w:pPr>
    <w:rPr>
      <w:rFonts w:ascii="Times New Roman" w:eastAsia="Times New Roman" w:hAnsi="Times New Roman" w:cs="Times New Roman"/>
      <w:b/>
      <w:i/>
      <w:sz w:val="24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E718C"/>
    <w:pPr>
      <w:keepNext/>
      <w:spacing w:after="0" w:line="120" w:lineRule="atLeast"/>
      <w:outlineLvl w:val="2"/>
    </w:pPr>
    <w:rPr>
      <w:rFonts w:ascii="Times New Roman" w:eastAsia="Times New Roman" w:hAnsi="Times New Roman" w:cs="Times New Roman"/>
      <w:b/>
      <w:i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E718C"/>
    <w:rPr>
      <w:rFonts w:ascii="Times New Roman" w:eastAsia="Times New Roman" w:hAnsi="Times New Roman" w:cs="Times New Roman"/>
      <w:b/>
      <w:i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CE718C"/>
    <w:rPr>
      <w:rFonts w:ascii="Times New Roman" w:eastAsia="Times New Roman" w:hAnsi="Times New Roman" w:cs="Times New Roman"/>
      <w:b/>
      <w:i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CE718C"/>
    <w:pPr>
      <w:spacing w:after="0" w:line="120" w:lineRule="atLeast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E718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96D94"/>
    <w:pPr>
      <w:suppressAutoHyphens/>
      <w:autoSpaceDE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96D9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ighlight">
    <w:name w:val="highlight"/>
    <w:rsid w:val="001C5B9F"/>
  </w:style>
  <w:style w:type="paragraph" w:styleId="Nagwek">
    <w:name w:val="header"/>
    <w:basedOn w:val="Normalny"/>
    <w:link w:val="NagwekZnak"/>
    <w:uiPriority w:val="99"/>
    <w:unhideWhenUsed/>
    <w:rsid w:val="00393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380B"/>
  </w:style>
  <w:style w:type="paragraph" w:styleId="Stopka">
    <w:name w:val="footer"/>
    <w:basedOn w:val="Normalny"/>
    <w:link w:val="StopkaZnak"/>
    <w:uiPriority w:val="99"/>
    <w:unhideWhenUsed/>
    <w:rsid w:val="00393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380B"/>
  </w:style>
  <w:style w:type="paragraph" w:styleId="Akapitzlist">
    <w:name w:val="List Paragraph"/>
    <w:basedOn w:val="Normalny"/>
    <w:uiPriority w:val="34"/>
    <w:qFormat/>
    <w:rsid w:val="00B45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121E8A-E203-49E7-B155-7F345AB80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10</Pages>
  <Words>4538</Words>
  <Characters>27229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Firma</Company>
  <LinksUpToDate>false</LinksUpToDate>
  <CharactersWithSpaces>31704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Zarzad Drog Powiatowych</cp:lastModifiedBy>
  <cp:revision>34</cp:revision>
  <cp:lastPrinted>2025-02-18T11:21:00Z</cp:lastPrinted>
  <dcterms:created xsi:type="dcterms:W3CDTF">2021-02-22T09:37:00Z</dcterms:created>
  <dcterms:modified xsi:type="dcterms:W3CDTF">2026-01-24T14:11:00Z</dcterms:modified>
</cp:coreProperties>
</file>